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097C9A" w14:textId="77777777" w:rsidR="008D6449" w:rsidRPr="00041661" w:rsidRDefault="008D6449">
      <w:pPr>
        <w:jc w:val="right"/>
        <w:rPr>
          <w:b/>
          <w:color w:val="auto"/>
          <w:sz w:val="36"/>
          <w:szCs w:val="36"/>
        </w:rPr>
      </w:pPr>
      <w:r w:rsidRPr="00041661">
        <w:rPr>
          <w:bCs/>
          <w:i/>
          <w:iCs/>
          <w:color w:val="auto"/>
          <w:sz w:val="22"/>
          <w:szCs w:val="22"/>
        </w:rPr>
        <w:t xml:space="preserve">                  </w:t>
      </w:r>
      <w:r w:rsidRPr="00041661">
        <w:rPr>
          <w:b/>
          <w:i/>
          <w:iCs/>
          <w:color w:val="auto"/>
        </w:rPr>
        <w:t xml:space="preserve">Załącznik Nr </w:t>
      </w:r>
      <w:r w:rsidR="00F21B24" w:rsidRPr="00041661">
        <w:rPr>
          <w:b/>
          <w:i/>
          <w:iCs/>
          <w:color w:val="auto"/>
        </w:rPr>
        <w:t>1</w:t>
      </w:r>
      <w:r w:rsidRPr="00041661">
        <w:rPr>
          <w:b/>
          <w:i/>
          <w:iCs/>
          <w:color w:val="auto"/>
        </w:rPr>
        <w:t xml:space="preserve"> do SWZ</w:t>
      </w:r>
    </w:p>
    <w:p w14:paraId="12FE0CD2" w14:textId="77777777" w:rsidR="008D6449" w:rsidRPr="00041661" w:rsidRDefault="008D6449">
      <w:pPr>
        <w:tabs>
          <w:tab w:val="left" w:pos="5670"/>
        </w:tabs>
        <w:jc w:val="center"/>
        <w:rPr>
          <w:b/>
          <w:bCs/>
          <w:color w:val="auto"/>
          <w:sz w:val="36"/>
          <w:szCs w:val="36"/>
        </w:rPr>
      </w:pPr>
    </w:p>
    <w:p w14:paraId="373E84EB" w14:textId="77777777" w:rsidR="008D6449" w:rsidRPr="00041661" w:rsidRDefault="008D6449">
      <w:pPr>
        <w:tabs>
          <w:tab w:val="left" w:pos="5670"/>
        </w:tabs>
        <w:jc w:val="center"/>
        <w:rPr>
          <w:b/>
          <w:bCs/>
          <w:color w:val="auto"/>
          <w:sz w:val="22"/>
          <w:szCs w:val="22"/>
        </w:rPr>
      </w:pPr>
      <w:r w:rsidRPr="00041661">
        <w:rPr>
          <w:b/>
          <w:bCs/>
          <w:color w:val="auto"/>
          <w:sz w:val="36"/>
          <w:szCs w:val="36"/>
        </w:rPr>
        <w:t>FORMULARZ OFERTOWY</w:t>
      </w:r>
    </w:p>
    <w:p w14:paraId="747E00C9" w14:textId="77777777" w:rsidR="008D6449" w:rsidRPr="00041661" w:rsidRDefault="008D6449">
      <w:pPr>
        <w:rPr>
          <w:color w:val="auto"/>
          <w:sz w:val="20"/>
          <w:szCs w:val="22"/>
        </w:rPr>
      </w:pPr>
    </w:p>
    <w:p w14:paraId="20F121EC" w14:textId="77777777" w:rsidR="008D6449" w:rsidRPr="00041661" w:rsidRDefault="008D6449" w:rsidP="00BB17D1">
      <w:pPr>
        <w:ind w:left="4956" w:firstLine="708"/>
        <w:rPr>
          <w:b/>
          <w:color w:val="auto"/>
          <w:sz w:val="20"/>
          <w:szCs w:val="22"/>
        </w:rPr>
      </w:pPr>
      <w:r w:rsidRPr="00041661">
        <w:rPr>
          <w:b/>
          <w:bCs/>
          <w:i/>
          <w:color w:val="auto"/>
          <w:szCs w:val="28"/>
        </w:rPr>
        <w:t>ZAMAWIAJĄCY:</w:t>
      </w:r>
    </w:p>
    <w:p w14:paraId="5DAF1ACC" w14:textId="77777777" w:rsidR="008D6449" w:rsidRPr="00041661" w:rsidRDefault="008D6449">
      <w:pPr>
        <w:ind w:left="5664" w:firstLine="6"/>
        <w:rPr>
          <w:b/>
          <w:color w:val="auto"/>
          <w:sz w:val="22"/>
          <w:szCs w:val="22"/>
        </w:rPr>
      </w:pPr>
      <w:r w:rsidRPr="00041661">
        <w:rPr>
          <w:b/>
          <w:color w:val="auto"/>
          <w:sz w:val="22"/>
          <w:szCs w:val="22"/>
        </w:rPr>
        <w:t xml:space="preserve">Miejski  Ośrodek </w:t>
      </w:r>
    </w:p>
    <w:p w14:paraId="21A3E991" w14:textId="77777777" w:rsidR="008D6449" w:rsidRPr="00041661" w:rsidRDefault="008D6449">
      <w:pPr>
        <w:ind w:left="5664" w:firstLine="6"/>
        <w:rPr>
          <w:b/>
          <w:color w:val="auto"/>
          <w:sz w:val="22"/>
          <w:szCs w:val="22"/>
        </w:rPr>
      </w:pPr>
      <w:r w:rsidRPr="00041661">
        <w:rPr>
          <w:b/>
          <w:color w:val="auto"/>
          <w:sz w:val="22"/>
          <w:szCs w:val="22"/>
        </w:rPr>
        <w:t xml:space="preserve">Pomocy Społecznej w Lipnie </w:t>
      </w:r>
    </w:p>
    <w:p w14:paraId="284410E8" w14:textId="77777777" w:rsidR="008D6449" w:rsidRPr="00041661" w:rsidRDefault="008D6449">
      <w:pPr>
        <w:tabs>
          <w:tab w:val="left" w:pos="5670"/>
        </w:tabs>
        <w:ind w:firstLine="5670"/>
        <w:rPr>
          <w:b/>
          <w:color w:val="auto"/>
          <w:sz w:val="22"/>
          <w:szCs w:val="22"/>
          <w:u w:val="single"/>
        </w:rPr>
      </w:pPr>
      <w:r w:rsidRPr="00041661">
        <w:rPr>
          <w:b/>
          <w:color w:val="auto"/>
          <w:sz w:val="22"/>
          <w:szCs w:val="22"/>
        </w:rPr>
        <w:t xml:space="preserve">ul. Włocławska 16A </w:t>
      </w:r>
    </w:p>
    <w:p w14:paraId="564954B8" w14:textId="77777777" w:rsidR="008D6449" w:rsidRPr="00041661" w:rsidRDefault="008D6449">
      <w:pPr>
        <w:tabs>
          <w:tab w:val="left" w:pos="5670"/>
        </w:tabs>
        <w:ind w:firstLine="5670"/>
        <w:rPr>
          <w:color w:val="auto"/>
          <w:sz w:val="22"/>
          <w:szCs w:val="22"/>
        </w:rPr>
      </w:pPr>
      <w:r w:rsidRPr="00041661">
        <w:rPr>
          <w:b/>
          <w:color w:val="auto"/>
          <w:sz w:val="22"/>
          <w:szCs w:val="22"/>
          <w:u w:val="single"/>
        </w:rPr>
        <w:t>87-600 Lipno</w:t>
      </w:r>
    </w:p>
    <w:p w14:paraId="5643F8C6" w14:textId="77777777" w:rsidR="008D6449" w:rsidRPr="00041661" w:rsidRDefault="008D6449">
      <w:pPr>
        <w:jc w:val="center"/>
        <w:rPr>
          <w:color w:val="auto"/>
          <w:sz w:val="22"/>
          <w:szCs w:val="22"/>
        </w:rPr>
      </w:pPr>
    </w:p>
    <w:p w14:paraId="08ABAD48" w14:textId="77777777" w:rsidR="008D6449" w:rsidRPr="00041661" w:rsidRDefault="008D6449">
      <w:pPr>
        <w:jc w:val="center"/>
        <w:rPr>
          <w:b/>
          <w:color w:val="auto"/>
          <w:sz w:val="22"/>
          <w:szCs w:val="22"/>
        </w:rPr>
      </w:pPr>
      <w:r w:rsidRPr="00041661">
        <w:rPr>
          <w:color w:val="auto"/>
          <w:sz w:val="22"/>
          <w:szCs w:val="22"/>
        </w:rPr>
        <w:t xml:space="preserve">Dotyczy postępowania  pn.: </w:t>
      </w:r>
    </w:p>
    <w:p w14:paraId="0A0470B1" w14:textId="4E9C072B" w:rsidR="00A15A22" w:rsidRPr="00A15A22" w:rsidRDefault="00A15A22" w:rsidP="00A15A22">
      <w:pPr>
        <w:spacing w:line="264" w:lineRule="auto"/>
        <w:jc w:val="both"/>
        <w:rPr>
          <w:b/>
          <w:bCs/>
          <w:color w:val="auto"/>
        </w:rPr>
      </w:pPr>
      <w:r w:rsidRPr="00A15A22">
        <w:rPr>
          <w:b/>
          <w:bCs/>
          <w:color w:val="auto"/>
        </w:rPr>
        <w:t xml:space="preserve">PRZYGOTOWANIE I DOWÓZ GORĄCYCH POSIŁKÓW DO SZKÓŁ NA TERENIE GMINY MIASTA LIPNO W </w:t>
      </w:r>
      <w:r w:rsidR="00451071">
        <w:rPr>
          <w:b/>
          <w:bCs/>
          <w:color w:val="auto"/>
        </w:rPr>
        <w:t xml:space="preserve">OKRESIE OD </w:t>
      </w:r>
      <w:r w:rsidR="000819AE">
        <w:rPr>
          <w:b/>
          <w:bCs/>
          <w:color w:val="auto"/>
        </w:rPr>
        <w:t>STYCZNIA DO CZERWCA</w:t>
      </w:r>
      <w:r w:rsidRPr="00A15A22">
        <w:rPr>
          <w:b/>
          <w:bCs/>
          <w:color w:val="auto"/>
        </w:rPr>
        <w:t xml:space="preserve"> 202</w:t>
      </w:r>
      <w:r w:rsidR="000819AE">
        <w:rPr>
          <w:b/>
          <w:bCs/>
          <w:color w:val="auto"/>
        </w:rPr>
        <w:t>6</w:t>
      </w:r>
      <w:r w:rsidRPr="00A15A22">
        <w:rPr>
          <w:b/>
          <w:bCs/>
          <w:color w:val="auto"/>
        </w:rPr>
        <w:t xml:space="preserve"> ROKU W ZWIĄZKU Z REALIZACJĄ PROGRAMU „POSIŁEK W SZKOLE I W DOMU NA LATA 2024-2028”</w:t>
      </w:r>
    </w:p>
    <w:p w14:paraId="3312E64B" w14:textId="77777777" w:rsidR="00A15A22" w:rsidRDefault="00A15A22" w:rsidP="00F648D9">
      <w:pPr>
        <w:spacing w:line="264" w:lineRule="auto"/>
        <w:jc w:val="both"/>
        <w:rPr>
          <w:b/>
          <w:bCs/>
          <w:color w:val="auto"/>
        </w:rPr>
      </w:pPr>
    </w:p>
    <w:p w14:paraId="301884EA" w14:textId="34DA3AEA" w:rsidR="00F648D9" w:rsidRPr="00041661" w:rsidRDefault="00F648D9" w:rsidP="00F648D9">
      <w:pPr>
        <w:spacing w:line="264" w:lineRule="auto"/>
        <w:jc w:val="both"/>
        <w:rPr>
          <w:rFonts w:eastAsia="Lucida Sans Unicode"/>
          <w:color w:val="auto"/>
          <w:lang w:eastAsia="zh-CN"/>
        </w:rPr>
      </w:pPr>
      <w:r w:rsidRPr="00041661">
        <w:rPr>
          <w:rFonts w:eastAsia="Lucida Sans Unicode"/>
          <w:b/>
          <w:color w:val="auto"/>
          <w:sz w:val="22"/>
          <w:szCs w:val="22"/>
          <w:lang w:eastAsia="zh-CN"/>
        </w:rPr>
        <w:t>Dane</w:t>
      </w:r>
      <w:r w:rsidRPr="00041661">
        <w:rPr>
          <w:rFonts w:eastAsia="Arial"/>
          <w:b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b/>
          <w:color w:val="auto"/>
          <w:sz w:val="22"/>
          <w:szCs w:val="22"/>
          <w:lang w:eastAsia="zh-CN"/>
        </w:rPr>
        <w:t>dotyczące</w:t>
      </w:r>
      <w:r w:rsidRPr="00041661">
        <w:rPr>
          <w:rFonts w:eastAsia="Arial"/>
          <w:b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b/>
          <w:color w:val="auto"/>
          <w:sz w:val="22"/>
          <w:szCs w:val="22"/>
          <w:lang w:eastAsia="zh-CN"/>
        </w:rPr>
        <w:t>Wykonawcy</w:t>
      </w:r>
      <w:r w:rsidRPr="00041661">
        <w:rPr>
          <w:rFonts w:eastAsia="Arial"/>
          <w:b/>
          <w:color w:val="auto"/>
          <w:sz w:val="22"/>
          <w:szCs w:val="22"/>
          <w:vertAlign w:val="superscript"/>
          <w:lang w:eastAsia="zh-CN"/>
        </w:rPr>
        <w:footnoteReference w:id="1"/>
      </w:r>
      <w:r w:rsidRPr="00041661">
        <w:rPr>
          <w:rFonts w:eastAsia="Lucida Sans Unicode"/>
          <w:color w:val="auto"/>
          <w:lang w:eastAsia="zh-CN"/>
        </w:rPr>
        <w:t>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5639"/>
      </w:tblGrid>
      <w:tr w:rsidR="00041661" w:rsidRPr="00041661" w14:paraId="26E0BCA6" w14:textId="77777777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37AFCA05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jc w:val="center"/>
              <w:rPr>
                <w:rFonts w:eastAsia="Lucida Sans Unicode"/>
                <w:color w:val="auto"/>
                <w:lang w:eastAsia="zh-CN"/>
              </w:rPr>
            </w:pP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Nazwa</w:t>
            </w:r>
            <w:r w:rsidRPr="00041661">
              <w:rPr>
                <w:rFonts w:eastAsia="Arial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(firma)</w:t>
            </w:r>
            <w:r w:rsidRPr="00041661">
              <w:rPr>
                <w:rFonts w:eastAsia="Arial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Wykonawcy</w:t>
            </w:r>
          </w:p>
        </w:tc>
        <w:tc>
          <w:tcPr>
            <w:tcW w:w="563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DE5E074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jc w:val="center"/>
              <w:rPr>
                <w:rFonts w:eastAsia="Lucida Sans Unicode"/>
                <w:color w:val="auto"/>
                <w:lang w:eastAsia="zh-CN"/>
              </w:rPr>
            </w:pP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Adres</w:t>
            </w:r>
            <w:r w:rsidRPr="00041661">
              <w:rPr>
                <w:rFonts w:eastAsia="Arial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Wykonawcy</w:t>
            </w:r>
          </w:p>
        </w:tc>
      </w:tr>
      <w:tr w:rsidR="00F648D9" w:rsidRPr="00041661" w14:paraId="728C61CC" w14:textId="77777777">
        <w:trPr>
          <w:trHeight w:val="79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B2058C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rPr>
                <w:rFonts w:eastAsia="Lucida Sans Unicode"/>
                <w:b/>
                <w:bCs/>
                <w:color w:val="auto"/>
                <w:lang w:eastAsia="zh-CN"/>
              </w:rPr>
            </w:pPr>
          </w:p>
        </w:tc>
        <w:tc>
          <w:tcPr>
            <w:tcW w:w="5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8B8C26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rPr>
                <w:rFonts w:eastAsia="Lucida Sans Unicode"/>
                <w:b/>
                <w:bCs/>
                <w:color w:val="auto"/>
                <w:lang w:eastAsia="zh-CN"/>
              </w:rPr>
            </w:pPr>
          </w:p>
        </w:tc>
      </w:tr>
    </w:tbl>
    <w:p w14:paraId="0E90C0B4" w14:textId="77777777" w:rsidR="00F648D9" w:rsidRPr="00041661" w:rsidRDefault="00F648D9" w:rsidP="00F648D9">
      <w:pPr>
        <w:spacing w:line="264" w:lineRule="auto"/>
        <w:jc w:val="center"/>
        <w:rPr>
          <w:rFonts w:eastAsia="Lucida Sans Unicode"/>
          <w:color w:val="auto"/>
          <w:sz w:val="12"/>
          <w:szCs w:val="12"/>
          <w:lang w:eastAsia="zh-CN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551"/>
      </w:tblGrid>
      <w:tr w:rsidR="00041661" w:rsidRPr="00041661" w14:paraId="4D72B221" w14:textId="77777777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3D7AF3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jc w:val="center"/>
              <w:rPr>
                <w:rFonts w:eastAsia="Lucida Sans Unicode"/>
                <w:color w:val="auto"/>
                <w:lang w:eastAsia="zh-CN"/>
              </w:rPr>
            </w:pP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BA2BA01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jc w:val="center"/>
              <w:rPr>
                <w:rFonts w:eastAsia="Lucida Sans Unicode"/>
                <w:color w:val="auto"/>
                <w:lang w:eastAsia="zh-CN"/>
              </w:rPr>
            </w:pP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E-mail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C6B09F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jc w:val="center"/>
              <w:rPr>
                <w:rFonts w:eastAsia="Lucida Sans Unicode"/>
                <w:color w:val="auto"/>
                <w:lang w:eastAsia="zh-CN"/>
              </w:rPr>
            </w:pPr>
            <w:r w:rsidRPr="00041661">
              <w:rPr>
                <w:rFonts w:eastAsia="Lucida Sans Unicode"/>
                <w:b/>
                <w:bCs/>
                <w:color w:val="auto"/>
                <w:sz w:val="22"/>
                <w:szCs w:val="22"/>
                <w:lang w:eastAsia="zh-CN"/>
              </w:rPr>
              <w:t>NIP</w:t>
            </w:r>
          </w:p>
        </w:tc>
      </w:tr>
      <w:tr w:rsidR="00041661" w:rsidRPr="00041661" w14:paraId="00B67289" w14:textId="7777777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44288B2F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rPr>
                <w:rFonts w:eastAsia="Lucida Sans Unicode"/>
                <w:b/>
                <w:bCs/>
                <w:color w:val="auto"/>
                <w:lang w:eastAsia="zh-CN"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</w:tcPr>
          <w:p w14:paraId="627052D4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rPr>
                <w:rFonts w:eastAsia="Lucida Sans Unicode"/>
                <w:b/>
                <w:bCs/>
                <w:color w:val="auto"/>
                <w:lang w:eastAsia="zh-C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26772B" w14:textId="77777777" w:rsidR="00F648D9" w:rsidRPr="00041661" w:rsidRDefault="00F648D9" w:rsidP="00F648D9">
            <w:pPr>
              <w:suppressLineNumbers/>
              <w:snapToGrid w:val="0"/>
              <w:spacing w:line="264" w:lineRule="auto"/>
              <w:rPr>
                <w:rFonts w:eastAsia="Lucida Sans Unicode"/>
                <w:b/>
                <w:bCs/>
                <w:color w:val="auto"/>
                <w:lang w:eastAsia="zh-CN"/>
              </w:rPr>
            </w:pPr>
          </w:p>
        </w:tc>
      </w:tr>
    </w:tbl>
    <w:p w14:paraId="725490F0" w14:textId="77777777" w:rsidR="00F648D9" w:rsidRPr="00041661" w:rsidRDefault="00F648D9" w:rsidP="00F648D9">
      <w:pPr>
        <w:spacing w:line="264" w:lineRule="auto"/>
        <w:jc w:val="both"/>
        <w:rPr>
          <w:rFonts w:eastAsia="Lucida Sans Unicode"/>
          <w:color w:val="auto"/>
          <w:lang w:eastAsia="zh-CN"/>
        </w:rPr>
      </w:pPr>
      <w:r w:rsidRPr="00041661">
        <w:rPr>
          <w:rFonts w:eastAsia="Lucida Sans Unicode"/>
          <w:color w:val="auto"/>
          <w:sz w:val="22"/>
          <w:szCs w:val="22"/>
          <w:lang w:eastAsia="zh-CN"/>
        </w:rPr>
        <w:t>Nawiązując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color w:val="auto"/>
          <w:sz w:val="22"/>
          <w:szCs w:val="22"/>
          <w:lang w:eastAsia="zh-CN"/>
        </w:rPr>
        <w:t>do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color w:val="auto"/>
          <w:sz w:val="22"/>
          <w:szCs w:val="22"/>
          <w:lang w:eastAsia="zh-CN"/>
        </w:rPr>
        <w:t>ogłoszonego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postępowania o udzielenie powyższego zamówienia publicznego</w:t>
      </w:r>
      <w:r w:rsidRPr="00041661">
        <w:rPr>
          <w:rFonts w:eastAsia="Lucida Sans Unicode"/>
          <w:color w:val="auto"/>
          <w:sz w:val="22"/>
          <w:szCs w:val="22"/>
          <w:lang w:eastAsia="zh-CN"/>
        </w:rPr>
        <w:t>:</w:t>
      </w:r>
    </w:p>
    <w:p w14:paraId="3149369C" w14:textId="77777777" w:rsidR="008D6449" w:rsidRPr="00041661" w:rsidRDefault="00F648D9" w:rsidP="00EA1E3D">
      <w:pPr>
        <w:numPr>
          <w:ilvl w:val="1"/>
          <w:numId w:val="2"/>
        </w:numPr>
        <w:tabs>
          <w:tab w:val="left" w:pos="-26484"/>
          <w:tab w:val="left" w:pos="-11827"/>
          <w:tab w:val="num" w:pos="284"/>
          <w:tab w:val="num" w:pos="1080"/>
          <w:tab w:val="left" w:pos="5112"/>
          <w:tab w:val="left" w:pos="10650"/>
        </w:tabs>
        <w:spacing w:line="264" w:lineRule="auto"/>
        <w:ind w:left="284" w:hanging="284"/>
        <w:jc w:val="both"/>
        <w:rPr>
          <w:rFonts w:eastAsia="Lucida Sans Unicode"/>
          <w:color w:val="auto"/>
          <w:lang w:eastAsia="zh-CN"/>
        </w:rPr>
      </w:pPr>
      <w:r w:rsidRPr="00041661">
        <w:rPr>
          <w:rFonts w:eastAsia="Lucida Sans Unicode"/>
          <w:color w:val="auto"/>
          <w:sz w:val="22"/>
          <w:szCs w:val="22"/>
          <w:lang w:eastAsia="zh-CN"/>
        </w:rPr>
        <w:t>Oferujemy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color w:val="auto"/>
          <w:sz w:val="22"/>
          <w:szCs w:val="22"/>
          <w:lang w:eastAsia="zh-CN"/>
        </w:rPr>
        <w:t>wykonanie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color w:val="auto"/>
          <w:sz w:val="22"/>
          <w:szCs w:val="22"/>
          <w:lang w:eastAsia="zh-CN"/>
        </w:rPr>
        <w:t>przedmiotu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</w:t>
      </w:r>
      <w:r w:rsidRPr="00041661">
        <w:rPr>
          <w:rFonts w:eastAsia="Lucida Sans Unicode"/>
          <w:color w:val="auto"/>
          <w:sz w:val="22"/>
          <w:szCs w:val="22"/>
          <w:lang w:eastAsia="zh-CN"/>
        </w:rPr>
        <w:t>zamówienia</w:t>
      </w:r>
      <w:r w:rsidRPr="00041661">
        <w:rPr>
          <w:rFonts w:eastAsia="Arial"/>
          <w:color w:val="auto"/>
          <w:sz w:val="22"/>
          <w:szCs w:val="22"/>
          <w:lang w:eastAsia="zh-CN"/>
        </w:rPr>
        <w:t xml:space="preserve"> zgodnie z SWZ (wraz z załącznikami do SWZ) na poniższych warunkach:</w:t>
      </w:r>
    </w:p>
    <w:p w14:paraId="60C0C195" w14:textId="77777777" w:rsidR="00E4595C" w:rsidRPr="00041661" w:rsidRDefault="00FD5AA4" w:rsidP="00FD5AA4">
      <w:pPr>
        <w:widowControl/>
        <w:numPr>
          <w:ilvl w:val="0"/>
          <w:numId w:val="9"/>
        </w:numPr>
        <w:autoSpaceDN w:val="0"/>
        <w:spacing w:line="360" w:lineRule="auto"/>
        <w:ind w:left="426" w:hanging="426"/>
        <w:jc w:val="both"/>
        <w:textAlignment w:val="baseline"/>
        <w:rPr>
          <w:bCs/>
          <w:color w:val="auto"/>
          <w:sz w:val="22"/>
          <w:szCs w:val="22"/>
        </w:rPr>
      </w:pPr>
      <w:r w:rsidRPr="00041661">
        <w:rPr>
          <w:bCs/>
          <w:color w:val="auto"/>
          <w:sz w:val="22"/>
          <w:szCs w:val="22"/>
        </w:rPr>
        <w:t xml:space="preserve">Oferujemy wykonanie przedmiotu zamówienia za cenę ryczałtową ( jednostkowy koszt posiłku)  </w:t>
      </w:r>
      <w:r w:rsidRPr="00451071">
        <w:rPr>
          <w:b/>
          <w:color w:val="auto"/>
          <w:sz w:val="22"/>
          <w:szCs w:val="22"/>
        </w:rPr>
        <w:t>____________ zł brutto</w:t>
      </w:r>
      <w:r w:rsidR="00CB6A22" w:rsidRPr="00041661">
        <w:rPr>
          <w:bCs/>
          <w:color w:val="auto"/>
          <w:sz w:val="22"/>
          <w:szCs w:val="22"/>
        </w:rPr>
        <w:t>,</w:t>
      </w:r>
      <w:r w:rsidRPr="00041661">
        <w:rPr>
          <w:bCs/>
          <w:color w:val="auto"/>
          <w:sz w:val="22"/>
          <w:szCs w:val="22"/>
        </w:rPr>
        <w:t xml:space="preserve"> w tym - netto _________________________ zł + </w:t>
      </w:r>
      <w:r w:rsidRPr="00041661">
        <w:rPr>
          <w:bCs/>
          <w:color w:val="auto"/>
          <w:sz w:val="22"/>
          <w:szCs w:val="22"/>
        </w:rPr>
        <w:softHyphen/>
      </w:r>
      <w:r w:rsidRPr="00041661">
        <w:rPr>
          <w:bCs/>
          <w:color w:val="auto"/>
          <w:sz w:val="22"/>
          <w:szCs w:val="22"/>
        </w:rPr>
        <w:softHyphen/>
      </w:r>
      <w:r w:rsidRPr="00041661">
        <w:rPr>
          <w:bCs/>
          <w:color w:val="auto"/>
          <w:sz w:val="22"/>
          <w:szCs w:val="22"/>
        </w:rPr>
        <w:softHyphen/>
      </w:r>
      <w:r w:rsidRPr="00041661">
        <w:rPr>
          <w:bCs/>
          <w:color w:val="auto"/>
          <w:sz w:val="22"/>
          <w:szCs w:val="22"/>
        </w:rPr>
        <w:softHyphen/>
        <w:t xml:space="preserve">8 % VAT. </w:t>
      </w:r>
    </w:p>
    <w:p w14:paraId="5DCF52D5" w14:textId="77777777" w:rsidR="00FD5AA4" w:rsidRPr="00041661" w:rsidRDefault="00FD5AA4" w:rsidP="00E4595C">
      <w:pPr>
        <w:widowControl/>
        <w:autoSpaceDN w:val="0"/>
        <w:spacing w:line="360" w:lineRule="auto"/>
        <w:ind w:left="426"/>
        <w:jc w:val="both"/>
        <w:textAlignment w:val="baseline"/>
        <w:rPr>
          <w:bCs/>
          <w:color w:val="auto"/>
          <w:sz w:val="22"/>
          <w:szCs w:val="22"/>
        </w:rPr>
      </w:pPr>
      <w:r w:rsidRPr="00041661">
        <w:rPr>
          <w:bCs/>
          <w:color w:val="auto"/>
          <w:sz w:val="22"/>
          <w:szCs w:val="22"/>
        </w:rPr>
        <w:t>Powyższa cena obliczona została w oparciu o:</w:t>
      </w:r>
    </w:p>
    <w:p w14:paraId="75A9B02F" w14:textId="77777777" w:rsidR="00FD5AA4" w:rsidRPr="00041661" w:rsidRDefault="00FD5AA4" w:rsidP="00FD5AA4">
      <w:pPr>
        <w:pStyle w:val="Akapitzlist1"/>
        <w:spacing w:after="60"/>
        <w:jc w:val="both"/>
        <w:rPr>
          <w:rFonts w:ascii="Times New Roman" w:hAnsi="Times New Roman" w:cs="Times New Roman"/>
          <w:color w:val="auto"/>
        </w:rPr>
      </w:pPr>
      <w:r w:rsidRPr="00041661">
        <w:rPr>
          <w:rFonts w:ascii="Times New Roman" w:hAnsi="Times New Roman" w:cs="Times New Roman"/>
          <w:color w:val="auto"/>
        </w:rPr>
        <w:t>- brutto…………………. zł koszt surowców zużytych do przygotowania posiłku (tzw. wsad do kotła)</w:t>
      </w:r>
    </w:p>
    <w:p w14:paraId="09D8F01E" w14:textId="77777777" w:rsidR="00FD5AA4" w:rsidRPr="00041661" w:rsidRDefault="00FD5AA4" w:rsidP="00FD5AA4">
      <w:pPr>
        <w:pStyle w:val="Akapitzlist1"/>
        <w:spacing w:after="60"/>
        <w:jc w:val="both"/>
        <w:rPr>
          <w:rFonts w:ascii="Times New Roman" w:hAnsi="Times New Roman" w:cs="Times New Roman"/>
          <w:color w:val="auto"/>
        </w:rPr>
      </w:pPr>
      <w:r w:rsidRPr="00041661">
        <w:rPr>
          <w:rFonts w:ascii="Times New Roman" w:hAnsi="Times New Roman" w:cs="Times New Roman"/>
          <w:color w:val="auto"/>
        </w:rPr>
        <w:t>- brutto…………………. zł koszt przygotowania obiadu (tzw. robocizna).</w:t>
      </w:r>
    </w:p>
    <w:p w14:paraId="628057E2" w14:textId="7DDB0743" w:rsidR="00E4595C" w:rsidRPr="00041661" w:rsidRDefault="00E4595C" w:rsidP="00E4595C">
      <w:pPr>
        <w:pStyle w:val="Akapitzlist1"/>
        <w:spacing w:after="60"/>
        <w:ind w:left="0"/>
        <w:jc w:val="both"/>
        <w:rPr>
          <w:rFonts w:ascii="Times New Roman" w:hAnsi="Times New Roman" w:cs="Times New Roman"/>
          <w:b/>
          <w:color w:val="auto"/>
        </w:rPr>
      </w:pPr>
      <w:r w:rsidRPr="00041661">
        <w:rPr>
          <w:rFonts w:ascii="Times New Roman" w:hAnsi="Times New Roman" w:cs="Times New Roman"/>
          <w:b/>
          <w:color w:val="auto"/>
        </w:rPr>
        <w:t xml:space="preserve">Łączna cena brutto </w:t>
      </w:r>
      <w:r w:rsidRPr="000819AE">
        <w:rPr>
          <w:rFonts w:ascii="Times New Roman" w:hAnsi="Times New Roman" w:cs="Times New Roman"/>
          <w:b/>
          <w:color w:val="auto"/>
        </w:rPr>
        <w:t xml:space="preserve">za </w:t>
      </w:r>
      <w:r w:rsidR="000819AE" w:rsidRPr="000819AE">
        <w:rPr>
          <w:rFonts w:ascii="Times New Roman" w:hAnsi="Times New Roman" w:cs="Times New Roman"/>
          <w:b/>
          <w:color w:val="auto"/>
          <w:highlight w:val="yellow"/>
        </w:rPr>
        <w:t>12180</w:t>
      </w:r>
      <w:r w:rsidRPr="000819AE">
        <w:rPr>
          <w:rFonts w:ascii="Times New Roman" w:hAnsi="Times New Roman" w:cs="Times New Roman"/>
          <w:b/>
          <w:color w:val="auto"/>
        </w:rPr>
        <w:t xml:space="preserve"> </w:t>
      </w:r>
      <w:r w:rsidRPr="00041661">
        <w:rPr>
          <w:rFonts w:ascii="Times New Roman" w:hAnsi="Times New Roman" w:cs="Times New Roman"/>
          <w:b/>
          <w:color w:val="auto"/>
        </w:rPr>
        <w:t>posiłków: ________________________ zł</w:t>
      </w:r>
    </w:p>
    <w:p w14:paraId="70B860A6" w14:textId="77777777" w:rsidR="00FD5AA4" w:rsidRPr="00041661" w:rsidRDefault="00FD5AA4" w:rsidP="00FD5AA4">
      <w:pPr>
        <w:spacing w:line="360" w:lineRule="auto"/>
        <w:ind w:left="426"/>
        <w:jc w:val="both"/>
        <w:rPr>
          <w:bCs/>
          <w:color w:val="auto"/>
          <w:sz w:val="22"/>
          <w:szCs w:val="22"/>
        </w:rPr>
      </w:pPr>
    </w:p>
    <w:p w14:paraId="6C60C18E" w14:textId="77777777" w:rsidR="00FD5AA4" w:rsidRPr="00041661" w:rsidRDefault="00FD5AA4" w:rsidP="00FD5AA4">
      <w:pPr>
        <w:widowControl/>
        <w:numPr>
          <w:ilvl w:val="0"/>
          <w:numId w:val="10"/>
        </w:numPr>
        <w:autoSpaceDN w:val="0"/>
        <w:spacing w:line="276" w:lineRule="auto"/>
        <w:ind w:left="426" w:hanging="426"/>
        <w:jc w:val="both"/>
        <w:textAlignment w:val="baseline"/>
        <w:rPr>
          <w:bCs/>
          <w:color w:val="auto"/>
          <w:sz w:val="22"/>
          <w:szCs w:val="22"/>
        </w:rPr>
      </w:pPr>
      <w:r w:rsidRPr="00041661">
        <w:rPr>
          <w:bCs/>
          <w:color w:val="auto"/>
          <w:sz w:val="22"/>
          <w:szCs w:val="22"/>
        </w:rPr>
        <w:t>Oferujemy czas dowozu posiłków**:</w:t>
      </w:r>
    </w:p>
    <w:tbl>
      <w:tblPr>
        <w:tblW w:w="9464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7"/>
        <w:gridCol w:w="2497"/>
      </w:tblGrid>
      <w:tr w:rsidR="00041661" w:rsidRPr="00041661" w14:paraId="6A123ABD" w14:textId="77777777" w:rsidTr="000B1DC1">
        <w:trPr>
          <w:trHeight w:val="226"/>
        </w:trPr>
        <w:tc>
          <w:tcPr>
            <w:tcW w:w="6967" w:type="dxa"/>
            <w:shd w:val="clear" w:color="auto" w:fill="D9D9D9" w:themeFill="background1" w:themeFillShade="D9"/>
            <w:vAlign w:val="center"/>
          </w:tcPr>
          <w:p w14:paraId="56EE4B29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b/>
                <w:bCs/>
                <w:color w:val="auto"/>
              </w:rPr>
              <w:t>Deklarowany przez Wykonawcę maksymalny czas:</w:t>
            </w:r>
          </w:p>
        </w:tc>
        <w:tc>
          <w:tcPr>
            <w:tcW w:w="2497" w:type="dxa"/>
            <w:shd w:val="clear" w:color="auto" w:fill="D9D9D9" w:themeFill="background1" w:themeFillShade="D9"/>
            <w:vAlign w:val="center"/>
          </w:tcPr>
          <w:p w14:paraId="0EC6575D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b/>
                <w:bCs/>
                <w:color w:val="auto"/>
              </w:rPr>
              <w:t>Znakiem X zaznaczyć właściwe</w:t>
            </w:r>
          </w:p>
        </w:tc>
      </w:tr>
      <w:tr w:rsidR="00041661" w:rsidRPr="00041661" w14:paraId="03631162" w14:textId="77777777" w:rsidTr="000B1DC1">
        <w:trPr>
          <w:trHeight w:val="480"/>
        </w:trPr>
        <w:tc>
          <w:tcPr>
            <w:tcW w:w="6967" w:type="dxa"/>
            <w:vAlign w:val="center"/>
          </w:tcPr>
          <w:p w14:paraId="58644817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color w:val="auto"/>
              </w:rPr>
              <w:t>Oferuję, że posiłek do ostatniego miejsca dostarczenia</w:t>
            </w:r>
            <w:r w:rsidRPr="00041661">
              <w:rPr>
                <w:color w:val="auto"/>
              </w:rPr>
              <w:br/>
              <w:t xml:space="preserve"> ( szkoły/placówki), zostanie dostarczony nie później niż w czasie 60 minut od momentu zapakowania posiłku w termosy  </w:t>
            </w:r>
          </w:p>
        </w:tc>
        <w:tc>
          <w:tcPr>
            <w:tcW w:w="2497" w:type="dxa"/>
            <w:vAlign w:val="center"/>
          </w:tcPr>
          <w:p w14:paraId="1A2E759F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</w:p>
        </w:tc>
      </w:tr>
      <w:tr w:rsidR="00041661" w:rsidRPr="00041661" w14:paraId="434536AB" w14:textId="77777777" w:rsidTr="000B1DC1">
        <w:trPr>
          <w:trHeight w:val="480"/>
        </w:trPr>
        <w:tc>
          <w:tcPr>
            <w:tcW w:w="6967" w:type="dxa"/>
            <w:vAlign w:val="center"/>
          </w:tcPr>
          <w:p w14:paraId="0A9E8E0F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color w:val="auto"/>
              </w:rPr>
              <w:t>Oferuję, że posiłek do ostatniego miejsca dostarczenia</w:t>
            </w:r>
          </w:p>
          <w:p w14:paraId="7FBC846D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color w:val="auto"/>
              </w:rPr>
              <w:t xml:space="preserve"> ( szkoły/placówki), zostanie dostarczony nie później niż w czasie 90 minut od momentu zapakowania posiłku w termosy </w:t>
            </w:r>
          </w:p>
        </w:tc>
        <w:tc>
          <w:tcPr>
            <w:tcW w:w="2497" w:type="dxa"/>
            <w:vAlign w:val="center"/>
          </w:tcPr>
          <w:p w14:paraId="7E314587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</w:p>
        </w:tc>
      </w:tr>
      <w:tr w:rsidR="00041661" w:rsidRPr="00041661" w14:paraId="0B4EED11" w14:textId="77777777" w:rsidTr="000B1DC1">
        <w:trPr>
          <w:trHeight w:val="480"/>
        </w:trPr>
        <w:tc>
          <w:tcPr>
            <w:tcW w:w="6967" w:type="dxa"/>
            <w:vAlign w:val="center"/>
          </w:tcPr>
          <w:p w14:paraId="514F03E1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color w:val="auto"/>
              </w:rPr>
              <w:lastRenderedPageBreak/>
              <w:t>Oferuję, że posiłek do ostatniego miejsca dostarczenia</w:t>
            </w:r>
          </w:p>
          <w:p w14:paraId="5F54ACB2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  <w:r w:rsidRPr="00041661">
              <w:rPr>
                <w:color w:val="auto"/>
              </w:rPr>
              <w:t xml:space="preserve"> ( szkoły/placówki), zostanie dostarczony  później niż w czasie 90 minut od momentu zapakowania posiłku w termosy </w:t>
            </w:r>
          </w:p>
        </w:tc>
        <w:tc>
          <w:tcPr>
            <w:tcW w:w="2497" w:type="dxa"/>
            <w:vAlign w:val="center"/>
          </w:tcPr>
          <w:p w14:paraId="4E722053" w14:textId="77777777" w:rsidR="00FD5AA4" w:rsidRPr="00041661" w:rsidRDefault="00FD5AA4" w:rsidP="000B1DC1">
            <w:pPr>
              <w:autoSpaceDE w:val="0"/>
              <w:adjustRightInd w:val="0"/>
              <w:spacing w:after="120"/>
              <w:jc w:val="center"/>
              <w:rPr>
                <w:color w:val="auto"/>
              </w:rPr>
            </w:pPr>
          </w:p>
        </w:tc>
      </w:tr>
    </w:tbl>
    <w:p w14:paraId="6DE961A4" w14:textId="77777777" w:rsidR="00FD5AA4" w:rsidRPr="00041661" w:rsidRDefault="00FD5AA4" w:rsidP="00FD5AA4">
      <w:pPr>
        <w:spacing w:line="276" w:lineRule="auto"/>
        <w:ind w:left="426"/>
        <w:jc w:val="both"/>
        <w:rPr>
          <w:bCs/>
          <w:color w:val="auto"/>
          <w:sz w:val="22"/>
          <w:szCs w:val="22"/>
        </w:rPr>
      </w:pPr>
    </w:p>
    <w:p w14:paraId="2D53C0D2" w14:textId="77777777" w:rsidR="00F21B24" w:rsidRPr="00041661" w:rsidRDefault="00F21B24" w:rsidP="00F21B24">
      <w:pPr>
        <w:pStyle w:val="Standard"/>
        <w:jc w:val="both"/>
        <w:textAlignment w:val="auto"/>
        <w:rPr>
          <w:rFonts w:ascii="Times New Roman" w:hAnsi="Times New Roman" w:cs="Times New Roman"/>
          <w:b/>
          <w:bCs/>
        </w:rPr>
      </w:pPr>
    </w:p>
    <w:p w14:paraId="01191607" w14:textId="77777777" w:rsidR="008D6449" w:rsidRPr="00041661" w:rsidRDefault="008D6449" w:rsidP="0057582C">
      <w:pPr>
        <w:numPr>
          <w:ilvl w:val="0"/>
          <w:numId w:val="1"/>
        </w:numPr>
        <w:tabs>
          <w:tab w:val="left" w:pos="284"/>
        </w:tabs>
        <w:jc w:val="both"/>
        <w:rPr>
          <w:color w:val="auto"/>
          <w:sz w:val="22"/>
          <w:szCs w:val="22"/>
        </w:rPr>
      </w:pPr>
      <w:r w:rsidRPr="00041661">
        <w:rPr>
          <w:b/>
          <w:color w:val="auto"/>
          <w:sz w:val="22"/>
          <w:szCs w:val="22"/>
        </w:rPr>
        <w:t>Oświadczamy, że:</w:t>
      </w:r>
    </w:p>
    <w:p w14:paraId="3A6EC6F0" w14:textId="77777777" w:rsidR="008D6449" w:rsidRPr="00041661" w:rsidRDefault="008D6449" w:rsidP="00CB6A22">
      <w:pPr>
        <w:numPr>
          <w:ilvl w:val="0"/>
          <w:numId w:val="11"/>
        </w:numPr>
        <w:tabs>
          <w:tab w:val="left" w:pos="284"/>
        </w:tabs>
        <w:jc w:val="both"/>
        <w:rPr>
          <w:bCs/>
          <w:color w:val="auto"/>
          <w:sz w:val="22"/>
          <w:szCs w:val="22"/>
        </w:rPr>
      </w:pPr>
      <w:r w:rsidRPr="00041661">
        <w:rPr>
          <w:color w:val="auto"/>
          <w:sz w:val="22"/>
          <w:szCs w:val="22"/>
        </w:rPr>
        <w:t>zamówienie zostanie zrealizowane na warunkach zamówienia określonych w SWZ;</w:t>
      </w:r>
    </w:p>
    <w:p w14:paraId="46D2A819" w14:textId="77777777" w:rsidR="008D6449" w:rsidRPr="00041661" w:rsidRDefault="008D6449" w:rsidP="00CB6A22">
      <w:pPr>
        <w:numPr>
          <w:ilvl w:val="0"/>
          <w:numId w:val="11"/>
        </w:numPr>
        <w:tabs>
          <w:tab w:val="left" w:pos="284"/>
        </w:tabs>
        <w:jc w:val="both"/>
        <w:rPr>
          <w:bCs/>
          <w:color w:val="auto"/>
          <w:sz w:val="22"/>
          <w:szCs w:val="22"/>
        </w:rPr>
      </w:pPr>
      <w:r w:rsidRPr="00041661">
        <w:rPr>
          <w:bCs/>
          <w:color w:val="auto"/>
          <w:sz w:val="22"/>
          <w:szCs w:val="22"/>
        </w:rPr>
        <w:t xml:space="preserve">w cenie oferty brutto zostały uwzględnione wszystkie koszty wykonania zamówienia, w tym wszystkie koszty towarzyszące, jak i wszelkie inne składki, opłaty i podatki, które mogą wystąpić przy realizacji przedmiotu zamówienia oraz inne niezbędne do zrealizowania zamówienia z należytą starannością i zgodnie z wymaganiami Zamawiającego zawartymi w SWZ; </w:t>
      </w:r>
    </w:p>
    <w:p w14:paraId="1A87B441" w14:textId="77777777" w:rsidR="008D6449" w:rsidRPr="00041661" w:rsidRDefault="008D6449" w:rsidP="00CB6A22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041661">
        <w:rPr>
          <w:color w:val="auto"/>
          <w:sz w:val="22"/>
          <w:szCs w:val="22"/>
        </w:rPr>
        <w:t>akceptujemy postanowienia zawarte we wzorze umowy stanowiącym załącznik  do SWZ  i w przypadku wyboru naszej ofert zobowiązujemy się do zawarcia umowy na warunkach przedstawionych w SWZ i we wzorze umowy, w miejscu i terminie określonym przez Zamawiającego</w:t>
      </w:r>
      <w:r w:rsidRPr="00041661">
        <w:rPr>
          <w:bCs/>
          <w:color w:val="auto"/>
          <w:sz w:val="22"/>
          <w:szCs w:val="22"/>
        </w:rPr>
        <w:t>;</w:t>
      </w:r>
    </w:p>
    <w:p w14:paraId="631AEE0A" w14:textId="77777777" w:rsidR="008D6449" w:rsidRPr="00041661" w:rsidRDefault="008D6449" w:rsidP="00CB6A22">
      <w:pPr>
        <w:numPr>
          <w:ilvl w:val="0"/>
          <w:numId w:val="11"/>
        </w:numPr>
        <w:tabs>
          <w:tab w:val="left" w:pos="284"/>
        </w:tabs>
        <w:jc w:val="both"/>
        <w:rPr>
          <w:color w:val="auto"/>
          <w:sz w:val="22"/>
          <w:szCs w:val="22"/>
        </w:rPr>
      </w:pPr>
      <w:r w:rsidRPr="00041661">
        <w:rPr>
          <w:color w:val="auto"/>
          <w:sz w:val="22"/>
          <w:szCs w:val="22"/>
        </w:rPr>
        <w:t>wypełniłem/łam obowiązki informacyjne</w:t>
      </w:r>
      <w:r w:rsidRPr="00041661">
        <w:rPr>
          <w:rFonts w:eastAsia="Calibri"/>
          <w:color w:val="auto"/>
          <w:sz w:val="22"/>
          <w:szCs w:val="22"/>
        </w:rPr>
        <w:t xml:space="preserve"> przewidziane w art. 13 lub art. 14 RODO wobec osób fizycznych, od których dane osobowe bezpośrednio lub pośrednio pozyskałem w celu ubiegania się o udzielenie zamówienia publicznego w niniejszym postępowaniu. Zapoznałem się z instrukcją dotyczącą RODO w dokumentach zamówienia – SWZ – zawarte w Dziale B, rozdział I.</w:t>
      </w:r>
    </w:p>
    <w:p w14:paraId="1B2AD9F7" w14:textId="77777777" w:rsidR="008D6449" w:rsidRPr="00041661" w:rsidRDefault="008D6449">
      <w:pPr>
        <w:jc w:val="both"/>
        <w:rPr>
          <w:color w:val="auto"/>
          <w:sz w:val="22"/>
          <w:szCs w:val="22"/>
        </w:rPr>
      </w:pPr>
    </w:p>
    <w:p w14:paraId="55F89486" w14:textId="77777777" w:rsidR="008D6449" w:rsidRPr="00041661" w:rsidRDefault="008D64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</w:rPr>
      </w:pPr>
      <w:r w:rsidRPr="00041661">
        <w:rPr>
          <w:rFonts w:ascii="Times New Roman" w:hAnsi="Times New Roman" w:cs="Times New Roman"/>
          <w:color w:val="auto"/>
        </w:rPr>
        <w:t>Oświadczam/y, że wszystkie informacje zamieszczone w ofercie i załącznikach do oferty są aktualne i zgodne z prawdą oraz zostały przedstawione z pełną świadomością konsekwencji wprowadzenia Zamawiającego w błąd przy przedstawianiu tych informacji.</w:t>
      </w:r>
    </w:p>
    <w:p w14:paraId="3C66B092" w14:textId="77777777" w:rsidR="008D6449" w:rsidRPr="00041661" w:rsidRDefault="008D6449">
      <w:pPr>
        <w:numPr>
          <w:ilvl w:val="0"/>
          <w:numId w:val="1"/>
        </w:numPr>
        <w:tabs>
          <w:tab w:val="left" w:pos="284"/>
        </w:tabs>
        <w:jc w:val="both"/>
        <w:rPr>
          <w:color w:val="auto"/>
          <w:sz w:val="22"/>
          <w:szCs w:val="22"/>
        </w:rPr>
      </w:pPr>
      <w:r w:rsidRPr="00041661">
        <w:rPr>
          <w:color w:val="auto"/>
          <w:sz w:val="22"/>
          <w:szCs w:val="22"/>
        </w:rPr>
        <w:t>Oferta zawiera ............ kolejno ponumerowanych stron</w:t>
      </w:r>
    </w:p>
    <w:p w14:paraId="4A90AD5A" w14:textId="77777777" w:rsidR="008D6449" w:rsidRPr="00041661" w:rsidRDefault="008D6449">
      <w:pPr>
        <w:tabs>
          <w:tab w:val="left" w:pos="284"/>
        </w:tabs>
        <w:ind w:left="360"/>
        <w:jc w:val="both"/>
        <w:rPr>
          <w:color w:val="auto"/>
          <w:sz w:val="22"/>
          <w:szCs w:val="22"/>
        </w:rPr>
      </w:pPr>
    </w:p>
    <w:p w14:paraId="2B572725" w14:textId="77777777" w:rsidR="00AB273C" w:rsidRPr="00041661" w:rsidRDefault="00AB273C" w:rsidP="00AB273C">
      <w:pPr>
        <w:tabs>
          <w:tab w:val="left" w:pos="284"/>
        </w:tabs>
        <w:jc w:val="both"/>
        <w:rPr>
          <w:color w:val="auto"/>
          <w:sz w:val="22"/>
          <w:szCs w:val="22"/>
        </w:rPr>
      </w:pPr>
    </w:p>
    <w:p w14:paraId="49857AED" w14:textId="77777777" w:rsidR="008D6449" w:rsidRPr="00041661" w:rsidRDefault="008D6449" w:rsidP="00AB273C">
      <w:pPr>
        <w:tabs>
          <w:tab w:val="left" w:pos="284"/>
        </w:tabs>
        <w:jc w:val="both"/>
        <w:rPr>
          <w:color w:val="auto"/>
        </w:rPr>
      </w:pPr>
      <w:r w:rsidRPr="00041661">
        <w:rPr>
          <w:color w:val="auto"/>
          <w:sz w:val="22"/>
          <w:szCs w:val="22"/>
        </w:rPr>
        <w:t>Rodzaj przedsiębiorstwa, jakim jest Wykonawca (zaznaczyć właściwą opcję)</w:t>
      </w:r>
      <w:r w:rsidRPr="00041661">
        <w:rPr>
          <w:rStyle w:val="Odwoanieprzypisudolnego1"/>
          <w:color w:val="auto"/>
          <w:sz w:val="22"/>
          <w:szCs w:val="22"/>
        </w:rPr>
        <w:footnoteReference w:id="2"/>
      </w:r>
      <w:r w:rsidRPr="00041661">
        <w:rPr>
          <w:color w:val="auto"/>
          <w:sz w:val="22"/>
          <w:szCs w:val="22"/>
        </w:rPr>
        <w:t>:</w:t>
      </w:r>
    </w:p>
    <w:p w14:paraId="20C9B0B0" w14:textId="77777777" w:rsidR="008D6449" w:rsidRPr="00041661" w:rsidRDefault="008D6449">
      <w:pPr>
        <w:pStyle w:val="Bezodstpw"/>
        <w:numPr>
          <w:ilvl w:val="0"/>
          <w:numId w:val="4"/>
        </w:numPr>
        <w:rPr>
          <w:color w:val="auto"/>
        </w:rPr>
      </w:pPr>
      <w:r w:rsidRPr="00041661">
        <w:rPr>
          <w:color w:val="auto"/>
        </w:rPr>
        <w:t>Mikroprzedsiębiorstwo</w:t>
      </w:r>
    </w:p>
    <w:p w14:paraId="748C1A90" w14:textId="77777777" w:rsidR="008D6449" w:rsidRPr="00041661" w:rsidRDefault="008D6449">
      <w:pPr>
        <w:pStyle w:val="Bezodstpw"/>
        <w:numPr>
          <w:ilvl w:val="0"/>
          <w:numId w:val="4"/>
        </w:numPr>
        <w:rPr>
          <w:color w:val="auto"/>
        </w:rPr>
      </w:pPr>
      <w:r w:rsidRPr="00041661">
        <w:rPr>
          <w:color w:val="auto"/>
        </w:rPr>
        <w:t>Małe przedsiębiorstwo</w:t>
      </w:r>
    </w:p>
    <w:p w14:paraId="3DE40338" w14:textId="77777777" w:rsidR="008D6449" w:rsidRPr="00041661" w:rsidRDefault="008D6449" w:rsidP="00BB17D1">
      <w:pPr>
        <w:pStyle w:val="Bezodstpw"/>
        <w:numPr>
          <w:ilvl w:val="0"/>
          <w:numId w:val="4"/>
        </w:numPr>
        <w:rPr>
          <w:color w:val="auto"/>
          <w:sz w:val="22"/>
          <w:szCs w:val="22"/>
        </w:rPr>
      </w:pPr>
      <w:r w:rsidRPr="00041661">
        <w:rPr>
          <w:color w:val="auto"/>
        </w:rPr>
        <w:t>Średnie przedsiębiorstwo</w:t>
      </w:r>
    </w:p>
    <w:p w14:paraId="6F5C4D63" w14:textId="77777777" w:rsidR="008D6449" w:rsidRPr="00041661" w:rsidRDefault="008D6449">
      <w:pPr>
        <w:rPr>
          <w:color w:val="auto"/>
          <w:sz w:val="22"/>
          <w:szCs w:val="22"/>
        </w:rPr>
      </w:pPr>
    </w:p>
    <w:p w14:paraId="4311CB32" w14:textId="77777777" w:rsidR="008D6449" w:rsidRPr="00041661" w:rsidRDefault="008D6449">
      <w:pPr>
        <w:spacing w:after="160" w:line="276" w:lineRule="auto"/>
        <w:jc w:val="both"/>
        <w:rPr>
          <w:rFonts w:eastAsia="Calibri"/>
          <w:color w:val="auto"/>
          <w:sz w:val="16"/>
          <w:szCs w:val="16"/>
        </w:rPr>
      </w:pPr>
      <w:r w:rsidRPr="00041661">
        <w:rPr>
          <w:rFonts w:eastAsia="Calibri"/>
          <w:color w:val="auto"/>
          <w:sz w:val="22"/>
          <w:szCs w:val="22"/>
        </w:rPr>
        <w:t>................................, dnia ................................                     ……..............................................................</w:t>
      </w:r>
    </w:p>
    <w:p w14:paraId="1CAD1D4D" w14:textId="77777777" w:rsidR="008D6449" w:rsidRPr="00041661" w:rsidRDefault="008D6449">
      <w:pPr>
        <w:spacing w:after="160" w:line="276" w:lineRule="auto"/>
        <w:ind w:left="3540" w:firstLine="708"/>
        <w:jc w:val="both"/>
        <w:rPr>
          <w:b/>
          <w:bCs/>
          <w:color w:val="auto"/>
          <w:sz w:val="20"/>
          <w:szCs w:val="20"/>
        </w:rPr>
      </w:pPr>
      <w:r w:rsidRPr="00041661">
        <w:rPr>
          <w:rFonts w:eastAsia="Calibri"/>
          <w:color w:val="auto"/>
          <w:sz w:val="16"/>
          <w:szCs w:val="16"/>
        </w:rPr>
        <w:t xml:space="preserve">                            (podpis elektroniczny Wykonawcy/Pełnomocnika)</w:t>
      </w:r>
    </w:p>
    <w:p w14:paraId="3849C82C" w14:textId="77777777" w:rsidR="008515AB" w:rsidRPr="00041661" w:rsidRDefault="008D6449">
      <w:pPr>
        <w:rPr>
          <w:color w:val="auto"/>
        </w:rPr>
      </w:pPr>
      <w:r w:rsidRPr="00041661">
        <w:rPr>
          <w:b/>
          <w:bCs/>
          <w:color w:val="auto"/>
          <w:sz w:val="20"/>
          <w:szCs w:val="20"/>
        </w:rPr>
        <w:t xml:space="preserve">* </w:t>
      </w:r>
      <w:r w:rsidRPr="00041661">
        <w:rPr>
          <w:i/>
          <w:color w:val="auto"/>
          <w:sz w:val="20"/>
          <w:szCs w:val="20"/>
        </w:rPr>
        <w:t>niepotrzebne skreślić</w:t>
      </w:r>
      <w:bookmarkStart w:id="0" w:name="_Hlk89157408"/>
      <w:bookmarkEnd w:id="0"/>
    </w:p>
    <w:sectPr w:rsidR="008515AB" w:rsidRPr="00041661" w:rsidSect="003037AE">
      <w:footerReference w:type="default" r:id="rId8"/>
      <w:pgSz w:w="11906" w:h="16838"/>
      <w:pgMar w:top="709" w:right="1417" w:bottom="1135" w:left="1417" w:header="708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F66A3" w14:textId="77777777" w:rsidR="00A15E6E" w:rsidRDefault="00A15E6E">
      <w:r>
        <w:separator/>
      </w:r>
    </w:p>
  </w:endnote>
  <w:endnote w:type="continuationSeparator" w:id="0">
    <w:p w14:paraId="4AE823DE" w14:textId="77777777" w:rsidR="00A15E6E" w:rsidRDefault="00A1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0AFC8" w14:textId="77777777" w:rsidR="008D6449" w:rsidRDefault="008D6449">
    <w:pPr>
      <w:pStyle w:val="Stopka"/>
    </w:pPr>
    <w:r>
      <w:rPr>
        <w:sz w:val="20"/>
        <w:szCs w:val="20"/>
      </w:rPr>
      <w:tab/>
      <w:t xml:space="preserve">Strona </w:t>
    </w:r>
    <w:r w:rsidR="009C69B7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9C69B7">
      <w:rPr>
        <w:sz w:val="20"/>
        <w:szCs w:val="20"/>
      </w:rPr>
      <w:fldChar w:fldCharType="separate"/>
    </w:r>
    <w:r w:rsidR="00E4595C">
      <w:rPr>
        <w:noProof/>
        <w:sz w:val="20"/>
        <w:szCs w:val="20"/>
      </w:rPr>
      <w:t>1</w:t>
    </w:r>
    <w:r w:rsidR="009C69B7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9C69B7"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 w:rsidR="009C69B7">
      <w:rPr>
        <w:sz w:val="20"/>
        <w:szCs w:val="20"/>
      </w:rPr>
      <w:fldChar w:fldCharType="separate"/>
    </w:r>
    <w:r w:rsidR="00E4595C">
      <w:rPr>
        <w:noProof/>
        <w:sz w:val="20"/>
        <w:szCs w:val="20"/>
      </w:rPr>
      <w:t>2</w:t>
    </w:r>
    <w:r w:rsidR="009C69B7">
      <w:rPr>
        <w:sz w:val="20"/>
        <w:szCs w:val="20"/>
      </w:rPr>
      <w:fldChar w:fldCharType="end"/>
    </w:r>
  </w:p>
  <w:p w14:paraId="01B44295" w14:textId="77777777" w:rsidR="008D6449" w:rsidRDefault="008D644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F1CF2" w14:textId="77777777" w:rsidR="00A15E6E" w:rsidRDefault="00A15E6E">
      <w:r>
        <w:separator/>
      </w:r>
    </w:p>
  </w:footnote>
  <w:footnote w:type="continuationSeparator" w:id="0">
    <w:p w14:paraId="040E0CEF" w14:textId="77777777" w:rsidR="00A15E6E" w:rsidRDefault="00A15E6E">
      <w:r>
        <w:continuationSeparator/>
      </w:r>
    </w:p>
  </w:footnote>
  <w:footnote w:id="1">
    <w:p w14:paraId="68C18798" w14:textId="77777777" w:rsidR="00F648D9" w:rsidRDefault="00F648D9" w:rsidP="00F648D9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637BB2B9" w14:textId="77777777" w:rsidR="008D6449" w:rsidRDefault="008D6449">
      <w:pPr>
        <w:pStyle w:val="Bezodstpw"/>
        <w:tabs>
          <w:tab w:val="left" w:pos="284"/>
        </w:tabs>
        <w:rPr>
          <w:rFonts w:ascii="Arial" w:hAnsi="Arial" w:cs="Arial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1B84619D" w14:textId="77777777" w:rsidR="008D6449" w:rsidRDefault="008D6449">
      <w:pPr>
        <w:pStyle w:val="Tekstprzypisudolnego"/>
        <w:ind w:hanging="1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Mikroprzedsiębiorstwo: przedsiębiorstwo, które zatrudnia mniej niż 10 osób i którego roczny obrót lub roczna suma bilansowa nie przekracza 2 milionów EUR.</w:t>
      </w:r>
    </w:p>
    <w:p w14:paraId="40A187EC" w14:textId="77777777" w:rsidR="008D6449" w:rsidRDefault="008D6449">
      <w:pPr>
        <w:pStyle w:val="Tekstprzypisudolnego"/>
        <w:ind w:hanging="1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FE831F1" w14:textId="77777777" w:rsidR="008D6449" w:rsidRDefault="008D6449">
      <w:pPr>
        <w:pStyle w:val="Tekstprzypisudolnego"/>
        <w:ind w:hanging="12"/>
        <w:jc w:val="both"/>
      </w:pPr>
      <w:r>
        <w:rPr>
          <w:rFonts w:ascii="Arial" w:hAnsi="Arial" w:cs="Arial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58A9FCA"/>
    <w:name w:val="WW8Num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Times New Roman" w:hint="default"/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5502BA6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  <w:b/>
        <w:bCs/>
      </w:r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B4F79AD"/>
    <w:multiLevelType w:val="hybridMultilevel"/>
    <w:tmpl w:val="6BAAEB8A"/>
    <w:lvl w:ilvl="0" w:tplc="360000A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A6878"/>
    <w:multiLevelType w:val="multilevel"/>
    <w:tmpl w:val="3F6A24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89063A5"/>
    <w:multiLevelType w:val="multilevel"/>
    <w:tmpl w:val="DE66A90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475412972">
    <w:abstractNumId w:val="0"/>
  </w:num>
  <w:num w:numId="2" w16cid:durableId="885069791">
    <w:abstractNumId w:val="1"/>
  </w:num>
  <w:num w:numId="3" w16cid:durableId="13728181">
    <w:abstractNumId w:val="2"/>
  </w:num>
  <w:num w:numId="4" w16cid:durableId="1018846206">
    <w:abstractNumId w:val="3"/>
  </w:num>
  <w:num w:numId="5" w16cid:durableId="613294147">
    <w:abstractNumId w:val="4"/>
  </w:num>
  <w:num w:numId="6" w16cid:durableId="499588348">
    <w:abstractNumId w:val="5"/>
  </w:num>
  <w:num w:numId="7" w16cid:durableId="1812476995">
    <w:abstractNumId w:val="6"/>
  </w:num>
  <w:num w:numId="8" w16cid:durableId="1341468582">
    <w:abstractNumId w:val="7"/>
  </w:num>
  <w:num w:numId="9" w16cid:durableId="742341236">
    <w:abstractNumId w:val="9"/>
  </w:num>
  <w:num w:numId="10" w16cid:durableId="772898508">
    <w:abstractNumId w:val="10"/>
  </w:num>
  <w:num w:numId="11" w16cid:durableId="880165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FE"/>
    <w:rsid w:val="00041661"/>
    <w:rsid w:val="00055E04"/>
    <w:rsid w:val="000819AE"/>
    <w:rsid w:val="000D5944"/>
    <w:rsid w:val="00183A55"/>
    <w:rsid w:val="003037AE"/>
    <w:rsid w:val="0035357D"/>
    <w:rsid w:val="00451071"/>
    <w:rsid w:val="004C0628"/>
    <w:rsid w:val="0057582C"/>
    <w:rsid w:val="005904BE"/>
    <w:rsid w:val="00715743"/>
    <w:rsid w:val="00765D02"/>
    <w:rsid w:val="0079401B"/>
    <w:rsid w:val="007B78D9"/>
    <w:rsid w:val="00813C6E"/>
    <w:rsid w:val="008515AB"/>
    <w:rsid w:val="008D6449"/>
    <w:rsid w:val="0090144B"/>
    <w:rsid w:val="009C69B7"/>
    <w:rsid w:val="00A04EFF"/>
    <w:rsid w:val="00A15A22"/>
    <w:rsid w:val="00A15E6E"/>
    <w:rsid w:val="00A5447D"/>
    <w:rsid w:val="00AB273C"/>
    <w:rsid w:val="00AC7013"/>
    <w:rsid w:val="00AD3A1C"/>
    <w:rsid w:val="00AE0825"/>
    <w:rsid w:val="00BB17D1"/>
    <w:rsid w:val="00C869B6"/>
    <w:rsid w:val="00CB6A22"/>
    <w:rsid w:val="00DE46F8"/>
    <w:rsid w:val="00E4065A"/>
    <w:rsid w:val="00E4595C"/>
    <w:rsid w:val="00EA1E3D"/>
    <w:rsid w:val="00ED1776"/>
    <w:rsid w:val="00F21B24"/>
    <w:rsid w:val="00F620FE"/>
    <w:rsid w:val="00F648D9"/>
    <w:rsid w:val="00FD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B4D376"/>
  <w15:docId w15:val="{7FD8082E-B1AB-4E2E-AD6F-B19E1ED4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E3D"/>
    <w:pPr>
      <w:widowControl w:val="0"/>
      <w:suppressAutoHyphens/>
    </w:pPr>
    <w:rPr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037AE"/>
    <w:rPr>
      <w:rFonts w:ascii="Calibri" w:hAnsi="Calibri" w:cs="Times New Roman"/>
      <w:b/>
      <w:sz w:val="22"/>
      <w:szCs w:val="22"/>
    </w:rPr>
  </w:style>
  <w:style w:type="character" w:customStyle="1" w:styleId="WW8Num1z1">
    <w:name w:val="WW8Num1z1"/>
    <w:rsid w:val="003037AE"/>
    <w:rPr>
      <w:rFonts w:cs="Times New Roman"/>
    </w:rPr>
  </w:style>
  <w:style w:type="character" w:customStyle="1" w:styleId="WW8Num2z0">
    <w:name w:val="WW8Num2z0"/>
    <w:rsid w:val="003037AE"/>
    <w:rPr>
      <w:rFonts w:ascii="Calibri" w:hAnsi="Calibri" w:cs="Times New Roman" w:hint="default"/>
      <w:b/>
      <w:color w:val="000000"/>
      <w:sz w:val="22"/>
      <w:szCs w:val="22"/>
    </w:rPr>
  </w:style>
  <w:style w:type="character" w:customStyle="1" w:styleId="WW8Num2z1">
    <w:name w:val="WW8Num2z1"/>
    <w:rsid w:val="003037AE"/>
    <w:rPr>
      <w:rFonts w:cs="Times New Roman" w:hint="default"/>
    </w:rPr>
  </w:style>
  <w:style w:type="character" w:customStyle="1" w:styleId="WW8Num3z0">
    <w:name w:val="WW8Num3z0"/>
    <w:rsid w:val="003037AE"/>
    <w:rPr>
      <w:rFonts w:ascii="Calibri" w:hAnsi="Calibri" w:cs="Times New Roman"/>
      <w:b/>
      <w:bCs/>
      <w:color w:val="000000"/>
      <w:sz w:val="22"/>
      <w:szCs w:val="22"/>
    </w:rPr>
  </w:style>
  <w:style w:type="character" w:customStyle="1" w:styleId="WW8Num4z0">
    <w:name w:val="WW8Num4z0"/>
    <w:rsid w:val="003037AE"/>
    <w:rPr>
      <w:rFonts w:cs="Arial"/>
      <w:b/>
      <w:bCs/>
    </w:rPr>
  </w:style>
  <w:style w:type="character" w:customStyle="1" w:styleId="WW8Num5z0">
    <w:name w:val="WW8Num5z0"/>
    <w:rsid w:val="003037AE"/>
    <w:rPr>
      <w:rFonts w:ascii="Arial" w:eastAsia="Times New Roman" w:hAnsi="Arial" w:cs="Arial"/>
      <w:b/>
      <w:bCs/>
      <w:iCs/>
      <w:sz w:val="24"/>
      <w:szCs w:val="24"/>
    </w:rPr>
  </w:style>
  <w:style w:type="character" w:customStyle="1" w:styleId="WW8Num5z1">
    <w:name w:val="WW8Num5z1"/>
    <w:rsid w:val="003037AE"/>
  </w:style>
  <w:style w:type="character" w:customStyle="1" w:styleId="WW8Num5z2">
    <w:name w:val="WW8Num5z2"/>
    <w:rsid w:val="003037AE"/>
  </w:style>
  <w:style w:type="character" w:customStyle="1" w:styleId="WW8Num5z3">
    <w:name w:val="WW8Num5z3"/>
    <w:rsid w:val="003037AE"/>
  </w:style>
  <w:style w:type="character" w:customStyle="1" w:styleId="WW8Num5z4">
    <w:name w:val="WW8Num5z4"/>
    <w:rsid w:val="003037AE"/>
  </w:style>
  <w:style w:type="character" w:customStyle="1" w:styleId="WW8Num5z5">
    <w:name w:val="WW8Num5z5"/>
    <w:rsid w:val="003037AE"/>
  </w:style>
  <w:style w:type="character" w:customStyle="1" w:styleId="WW8Num5z6">
    <w:name w:val="WW8Num5z6"/>
    <w:rsid w:val="003037AE"/>
  </w:style>
  <w:style w:type="character" w:customStyle="1" w:styleId="WW8Num5z7">
    <w:name w:val="WW8Num5z7"/>
    <w:rsid w:val="003037AE"/>
  </w:style>
  <w:style w:type="character" w:customStyle="1" w:styleId="WW8Num5z8">
    <w:name w:val="WW8Num5z8"/>
    <w:rsid w:val="003037AE"/>
  </w:style>
  <w:style w:type="character" w:customStyle="1" w:styleId="WW8Num6z0">
    <w:name w:val="WW8Num6z0"/>
    <w:rsid w:val="003037AE"/>
    <w:rPr>
      <w:b w:val="0"/>
      <w:bCs/>
    </w:rPr>
  </w:style>
  <w:style w:type="character" w:customStyle="1" w:styleId="WW8Num6z1">
    <w:name w:val="WW8Num6z1"/>
    <w:rsid w:val="003037AE"/>
  </w:style>
  <w:style w:type="character" w:customStyle="1" w:styleId="WW8Num6z2">
    <w:name w:val="WW8Num6z2"/>
    <w:rsid w:val="003037AE"/>
  </w:style>
  <w:style w:type="character" w:customStyle="1" w:styleId="WW8Num6z3">
    <w:name w:val="WW8Num6z3"/>
    <w:rsid w:val="003037AE"/>
  </w:style>
  <w:style w:type="character" w:customStyle="1" w:styleId="WW8Num6z4">
    <w:name w:val="WW8Num6z4"/>
    <w:rsid w:val="003037AE"/>
  </w:style>
  <w:style w:type="character" w:customStyle="1" w:styleId="WW8Num6z5">
    <w:name w:val="WW8Num6z5"/>
    <w:rsid w:val="003037AE"/>
  </w:style>
  <w:style w:type="character" w:customStyle="1" w:styleId="WW8Num6z6">
    <w:name w:val="WW8Num6z6"/>
    <w:rsid w:val="003037AE"/>
  </w:style>
  <w:style w:type="character" w:customStyle="1" w:styleId="WW8Num6z7">
    <w:name w:val="WW8Num6z7"/>
    <w:rsid w:val="003037AE"/>
  </w:style>
  <w:style w:type="character" w:customStyle="1" w:styleId="WW8Num6z8">
    <w:name w:val="WW8Num6z8"/>
    <w:rsid w:val="003037AE"/>
  </w:style>
  <w:style w:type="character" w:customStyle="1" w:styleId="WW8Num7z0">
    <w:name w:val="WW8Num7z0"/>
    <w:rsid w:val="003037AE"/>
    <w:rPr>
      <w:b/>
      <w:bCs/>
    </w:rPr>
  </w:style>
  <w:style w:type="character" w:customStyle="1" w:styleId="WW8Num7z1">
    <w:name w:val="WW8Num7z1"/>
    <w:rsid w:val="003037AE"/>
  </w:style>
  <w:style w:type="character" w:customStyle="1" w:styleId="WW8Num7z2">
    <w:name w:val="WW8Num7z2"/>
    <w:rsid w:val="003037AE"/>
  </w:style>
  <w:style w:type="character" w:customStyle="1" w:styleId="WW8Num7z3">
    <w:name w:val="WW8Num7z3"/>
    <w:rsid w:val="003037AE"/>
  </w:style>
  <w:style w:type="character" w:customStyle="1" w:styleId="WW8Num8z0">
    <w:name w:val="WW8Num8z0"/>
    <w:rsid w:val="003037AE"/>
    <w:rPr>
      <w:rFonts w:ascii="Arial" w:eastAsia="Times New Roman" w:hAnsi="Arial" w:cs="Arial"/>
      <w:b/>
      <w:bCs/>
      <w:kern w:val="1"/>
      <w:sz w:val="24"/>
      <w:szCs w:val="24"/>
    </w:rPr>
  </w:style>
  <w:style w:type="character" w:customStyle="1" w:styleId="WW8Num8z1">
    <w:name w:val="WW8Num8z1"/>
    <w:rsid w:val="003037AE"/>
  </w:style>
  <w:style w:type="character" w:customStyle="1" w:styleId="WW8Num8z2">
    <w:name w:val="WW8Num8z2"/>
    <w:rsid w:val="003037AE"/>
  </w:style>
  <w:style w:type="character" w:customStyle="1" w:styleId="WW8Num8z3">
    <w:name w:val="WW8Num8z3"/>
    <w:rsid w:val="003037AE"/>
  </w:style>
  <w:style w:type="character" w:customStyle="1" w:styleId="WW8Num8z4">
    <w:name w:val="WW8Num8z4"/>
    <w:rsid w:val="003037AE"/>
  </w:style>
  <w:style w:type="character" w:customStyle="1" w:styleId="WW8Num8z5">
    <w:name w:val="WW8Num8z5"/>
    <w:rsid w:val="003037AE"/>
  </w:style>
  <w:style w:type="character" w:customStyle="1" w:styleId="WW8Num8z6">
    <w:name w:val="WW8Num8z6"/>
    <w:rsid w:val="003037AE"/>
  </w:style>
  <w:style w:type="character" w:customStyle="1" w:styleId="WW8Num8z7">
    <w:name w:val="WW8Num8z7"/>
    <w:rsid w:val="003037AE"/>
  </w:style>
  <w:style w:type="character" w:customStyle="1" w:styleId="WW8Num8z8">
    <w:name w:val="WW8Num8z8"/>
    <w:rsid w:val="003037AE"/>
  </w:style>
  <w:style w:type="character" w:customStyle="1" w:styleId="Domylnaczcionkaakapitu2">
    <w:name w:val="Domyślna czcionka akapitu2"/>
    <w:rsid w:val="003037AE"/>
  </w:style>
  <w:style w:type="character" w:customStyle="1" w:styleId="WW8Num4z1">
    <w:name w:val="WW8Num4z1"/>
    <w:rsid w:val="003037AE"/>
  </w:style>
  <w:style w:type="character" w:customStyle="1" w:styleId="WW8Num4z2">
    <w:name w:val="WW8Num4z2"/>
    <w:rsid w:val="003037AE"/>
  </w:style>
  <w:style w:type="character" w:customStyle="1" w:styleId="WW8Num4z3">
    <w:name w:val="WW8Num4z3"/>
    <w:rsid w:val="003037AE"/>
  </w:style>
  <w:style w:type="character" w:customStyle="1" w:styleId="WW8Num4z4">
    <w:name w:val="WW8Num4z4"/>
    <w:rsid w:val="003037AE"/>
  </w:style>
  <w:style w:type="character" w:customStyle="1" w:styleId="WW8Num4z5">
    <w:name w:val="WW8Num4z5"/>
    <w:rsid w:val="003037AE"/>
  </w:style>
  <w:style w:type="character" w:customStyle="1" w:styleId="WW8Num4z6">
    <w:name w:val="WW8Num4z6"/>
    <w:rsid w:val="003037AE"/>
  </w:style>
  <w:style w:type="character" w:customStyle="1" w:styleId="WW8Num4z7">
    <w:name w:val="WW8Num4z7"/>
    <w:rsid w:val="003037AE"/>
  </w:style>
  <w:style w:type="character" w:customStyle="1" w:styleId="WW8Num4z8">
    <w:name w:val="WW8Num4z8"/>
    <w:rsid w:val="003037AE"/>
  </w:style>
  <w:style w:type="character" w:customStyle="1" w:styleId="WW8Num7z4">
    <w:name w:val="WW8Num7z4"/>
    <w:rsid w:val="003037AE"/>
  </w:style>
  <w:style w:type="character" w:customStyle="1" w:styleId="WW8Num7z5">
    <w:name w:val="WW8Num7z5"/>
    <w:rsid w:val="003037AE"/>
  </w:style>
  <w:style w:type="character" w:customStyle="1" w:styleId="WW8Num7z6">
    <w:name w:val="WW8Num7z6"/>
    <w:rsid w:val="003037AE"/>
  </w:style>
  <w:style w:type="character" w:customStyle="1" w:styleId="WW8Num7z7">
    <w:name w:val="WW8Num7z7"/>
    <w:rsid w:val="003037AE"/>
  </w:style>
  <w:style w:type="character" w:customStyle="1" w:styleId="WW8Num7z8">
    <w:name w:val="WW8Num7z8"/>
    <w:rsid w:val="003037AE"/>
  </w:style>
  <w:style w:type="character" w:customStyle="1" w:styleId="WW8Num9z0">
    <w:name w:val="WW8Num9z0"/>
    <w:rsid w:val="003037AE"/>
    <w:rPr>
      <w:rFonts w:cs="Arial"/>
      <w:b/>
      <w:bCs/>
    </w:rPr>
  </w:style>
  <w:style w:type="character" w:customStyle="1" w:styleId="WW8Num9z1">
    <w:name w:val="WW8Num9z1"/>
    <w:rsid w:val="003037AE"/>
  </w:style>
  <w:style w:type="character" w:customStyle="1" w:styleId="WW8Num9z2">
    <w:name w:val="WW8Num9z2"/>
    <w:rsid w:val="003037AE"/>
  </w:style>
  <w:style w:type="character" w:customStyle="1" w:styleId="WW8Num9z3">
    <w:name w:val="WW8Num9z3"/>
    <w:rsid w:val="003037AE"/>
  </w:style>
  <w:style w:type="character" w:customStyle="1" w:styleId="WW8Num9z4">
    <w:name w:val="WW8Num9z4"/>
    <w:rsid w:val="003037AE"/>
  </w:style>
  <w:style w:type="character" w:customStyle="1" w:styleId="WW8Num9z5">
    <w:name w:val="WW8Num9z5"/>
    <w:rsid w:val="003037AE"/>
  </w:style>
  <w:style w:type="character" w:customStyle="1" w:styleId="WW8Num9z6">
    <w:name w:val="WW8Num9z6"/>
    <w:rsid w:val="003037AE"/>
  </w:style>
  <w:style w:type="character" w:customStyle="1" w:styleId="WW8Num9z7">
    <w:name w:val="WW8Num9z7"/>
    <w:rsid w:val="003037AE"/>
  </w:style>
  <w:style w:type="character" w:customStyle="1" w:styleId="WW8Num9z8">
    <w:name w:val="WW8Num9z8"/>
    <w:rsid w:val="003037AE"/>
  </w:style>
  <w:style w:type="character" w:customStyle="1" w:styleId="WW8Num10z0">
    <w:name w:val="WW8Num10z0"/>
    <w:rsid w:val="003037AE"/>
    <w:rPr>
      <w:rFonts w:ascii="Arial" w:eastAsia="Times New Roman" w:hAnsi="Arial" w:cs="Arial"/>
      <w:iCs/>
      <w:sz w:val="24"/>
      <w:szCs w:val="24"/>
    </w:rPr>
  </w:style>
  <w:style w:type="character" w:customStyle="1" w:styleId="WW8Num10z1">
    <w:name w:val="WW8Num10z1"/>
    <w:rsid w:val="003037AE"/>
  </w:style>
  <w:style w:type="character" w:customStyle="1" w:styleId="WW8Num10z2">
    <w:name w:val="WW8Num10z2"/>
    <w:rsid w:val="003037AE"/>
  </w:style>
  <w:style w:type="character" w:customStyle="1" w:styleId="WW8Num10z3">
    <w:name w:val="WW8Num10z3"/>
    <w:rsid w:val="003037AE"/>
  </w:style>
  <w:style w:type="character" w:customStyle="1" w:styleId="WW8Num10z4">
    <w:name w:val="WW8Num10z4"/>
    <w:rsid w:val="003037AE"/>
  </w:style>
  <w:style w:type="character" w:customStyle="1" w:styleId="WW8Num10z5">
    <w:name w:val="WW8Num10z5"/>
    <w:rsid w:val="003037AE"/>
  </w:style>
  <w:style w:type="character" w:customStyle="1" w:styleId="WW8Num10z6">
    <w:name w:val="WW8Num10z6"/>
    <w:rsid w:val="003037AE"/>
  </w:style>
  <w:style w:type="character" w:customStyle="1" w:styleId="WW8Num10z7">
    <w:name w:val="WW8Num10z7"/>
    <w:rsid w:val="003037AE"/>
  </w:style>
  <w:style w:type="character" w:customStyle="1" w:styleId="WW8Num10z8">
    <w:name w:val="WW8Num10z8"/>
    <w:rsid w:val="003037AE"/>
  </w:style>
  <w:style w:type="character" w:customStyle="1" w:styleId="WW8Num11z0">
    <w:name w:val="WW8Num11z0"/>
    <w:rsid w:val="003037AE"/>
  </w:style>
  <w:style w:type="character" w:customStyle="1" w:styleId="WW8Num11z1">
    <w:name w:val="WW8Num11z1"/>
    <w:rsid w:val="003037AE"/>
  </w:style>
  <w:style w:type="character" w:customStyle="1" w:styleId="WW8Num11z2">
    <w:name w:val="WW8Num11z2"/>
    <w:rsid w:val="003037AE"/>
  </w:style>
  <w:style w:type="character" w:customStyle="1" w:styleId="WW8Num11z3">
    <w:name w:val="WW8Num11z3"/>
    <w:rsid w:val="003037AE"/>
  </w:style>
  <w:style w:type="character" w:customStyle="1" w:styleId="WW8Num11z4">
    <w:name w:val="WW8Num11z4"/>
    <w:rsid w:val="003037AE"/>
  </w:style>
  <w:style w:type="character" w:customStyle="1" w:styleId="WW8Num11z5">
    <w:name w:val="WW8Num11z5"/>
    <w:rsid w:val="003037AE"/>
  </w:style>
  <w:style w:type="character" w:customStyle="1" w:styleId="WW8Num11z6">
    <w:name w:val="WW8Num11z6"/>
    <w:rsid w:val="003037AE"/>
  </w:style>
  <w:style w:type="character" w:customStyle="1" w:styleId="WW8Num11z7">
    <w:name w:val="WW8Num11z7"/>
    <w:rsid w:val="003037AE"/>
  </w:style>
  <w:style w:type="character" w:customStyle="1" w:styleId="WW8Num11z8">
    <w:name w:val="WW8Num11z8"/>
    <w:rsid w:val="003037AE"/>
  </w:style>
  <w:style w:type="character" w:customStyle="1" w:styleId="WW8Num12z0">
    <w:name w:val="WW8Num12z0"/>
    <w:rsid w:val="003037AE"/>
    <w:rPr>
      <w:b/>
      <w:bCs/>
    </w:rPr>
  </w:style>
  <w:style w:type="character" w:customStyle="1" w:styleId="WW8Num12z1">
    <w:name w:val="WW8Num12z1"/>
    <w:rsid w:val="003037AE"/>
  </w:style>
  <w:style w:type="character" w:customStyle="1" w:styleId="WW8Num12z2">
    <w:name w:val="WW8Num12z2"/>
    <w:rsid w:val="003037AE"/>
  </w:style>
  <w:style w:type="character" w:customStyle="1" w:styleId="WW8Num12z3">
    <w:name w:val="WW8Num12z3"/>
    <w:rsid w:val="003037AE"/>
  </w:style>
  <w:style w:type="character" w:customStyle="1" w:styleId="WW8Num12z4">
    <w:name w:val="WW8Num12z4"/>
    <w:rsid w:val="003037AE"/>
  </w:style>
  <w:style w:type="character" w:customStyle="1" w:styleId="WW8Num12z5">
    <w:name w:val="WW8Num12z5"/>
    <w:rsid w:val="003037AE"/>
  </w:style>
  <w:style w:type="character" w:customStyle="1" w:styleId="WW8Num12z6">
    <w:name w:val="WW8Num12z6"/>
    <w:rsid w:val="003037AE"/>
  </w:style>
  <w:style w:type="character" w:customStyle="1" w:styleId="WW8Num12z7">
    <w:name w:val="WW8Num12z7"/>
    <w:rsid w:val="003037AE"/>
  </w:style>
  <w:style w:type="character" w:customStyle="1" w:styleId="WW8Num12z8">
    <w:name w:val="WW8Num12z8"/>
    <w:rsid w:val="003037AE"/>
  </w:style>
  <w:style w:type="character" w:customStyle="1" w:styleId="WW8Num13z0">
    <w:name w:val="WW8Num13z0"/>
    <w:rsid w:val="003037AE"/>
  </w:style>
  <w:style w:type="character" w:customStyle="1" w:styleId="WW8Num13z1">
    <w:name w:val="WW8Num13z1"/>
    <w:rsid w:val="003037AE"/>
  </w:style>
  <w:style w:type="character" w:customStyle="1" w:styleId="WW8Num13z2">
    <w:name w:val="WW8Num13z2"/>
    <w:rsid w:val="003037AE"/>
  </w:style>
  <w:style w:type="character" w:customStyle="1" w:styleId="WW8Num13z3">
    <w:name w:val="WW8Num13z3"/>
    <w:rsid w:val="003037AE"/>
  </w:style>
  <w:style w:type="character" w:customStyle="1" w:styleId="WW8Num13z4">
    <w:name w:val="WW8Num13z4"/>
    <w:rsid w:val="003037AE"/>
  </w:style>
  <w:style w:type="character" w:customStyle="1" w:styleId="WW8Num13z5">
    <w:name w:val="WW8Num13z5"/>
    <w:rsid w:val="003037AE"/>
  </w:style>
  <w:style w:type="character" w:customStyle="1" w:styleId="WW8Num13z6">
    <w:name w:val="WW8Num13z6"/>
    <w:rsid w:val="003037AE"/>
  </w:style>
  <w:style w:type="character" w:customStyle="1" w:styleId="WW8Num13z7">
    <w:name w:val="WW8Num13z7"/>
    <w:rsid w:val="003037AE"/>
  </w:style>
  <w:style w:type="character" w:customStyle="1" w:styleId="WW8Num13z8">
    <w:name w:val="WW8Num13z8"/>
    <w:rsid w:val="003037AE"/>
  </w:style>
  <w:style w:type="character" w:customStyle="1" w:styleId="WW8Num14z0">
    <w:name w:val="WW8Num14z0"/>
    <w:rsid w:val="003037AE"/>
    <w:rPr>
      <w:rFonts w:cs="Times New Roman"/>
      <w:b w:val="0"/>
      <w:sz w:val="24"/>
    </w:rPr>
  </w:style>
  <w:style w:type="character" w:customStyle="1" w:styleId="WW8Num14z1">
    <w:name w:val="WW8Num14z1"/>
    <w:rsid w:val="003037AE"/>
    <w:rPr>
      <w:rFonts w:cs="Times New Roman"/>
    </w:rPr>
  </w:style>
  <w:style w:type="character" w:customStyle="1" w:styleId="WW8Num15z0">
    <w:name w:val="WW8Num15z0"/>
    <w:rsid w:val="003037AE"/>
  </w:style>
  <w:style w:type="character" w:customStyle="1" w:styleId="WW8Num15z1">
    <w:name w:val="WW8Num15z1"/>
    <w:rsid w:val="003037AE"/>
    <w:rPr>
      <w:rFonts w:cs="Times New Roman"/>
    </w:rPr>
  </w:style>
  <w:style w:type="character" w:customStyle="1" w:styleId="WW8Num16z0">
    <w:name w:val="WW8Num16z0"/>
    <w:rsid w:val="003037AE"/>
    <w:rPr>
      <w:rFonts w:cs="Times New Roman"/>
    </w:rPr>
  </w:style>
  <w:style w:type="character" w:customStyle="1" w:styleId="WW8Num17z0">
    <w:name w:val="WW8Num17z0"/>
    <w:rsid w:val="003037AE"/>
    <w:rPr>
      <w:rFonts w:cs="Times New Roman"/>
      <w:sz w:val="22"/>
    </w:rPr>
  </w:style>
  <w:style w:type="character" w:customStyle="1" w:styleId="WW8Num17z1">
    <w:name w:val="WW8Num17z1"/>
    <w:rsid w:val="003037AE"/>
    <w:rPr>
      <w:rFonts w:cs="Times New Roman"/>
    </w:rPr>
  </w:style>
  <w:style w:type="character" w:customStyle="1" w:styleId="WW8Num18z0">
    <w:name w:val="WW8Num18z0"/>
    <w:rsid w:val="003037AE"/>
    <w:rPr>
      <w:rFonts w:cs="Times New Roman"/>
    </w:rPr>
  </w:style>
  <w:style w:type="character" w:customStyle="1" w:styleId="WW8Num19z0">
    <w:name w:val="WW8Num19z0"/>
    <w:rsid w:val="003037AE"/>
    <w:rPr>
      <w:rFonts w:ascii="Calibri" w:hAnsi="Calibri" w:cs="Calibri" w:hint="default"/>
      <w:b w:val="0"/>
      <w:bCs/>
      <w:color w:val="000000"/>
      <w:sz w:val="22"/>
      <w:szCs w:val="22"/>
    </w:rPr>
  </w:style>
  <w:style w:type="character" w:customStyle="1" w:styleId="WW8Num19z1">
    <w:name w:val="WW8Num19z1"/>
    <w:rsid w:val="003037AE"/>
    <w:rPr>
      <w:rFonts w:hint="default"/>
    </w:rPr>
  </w:style>
  <w:style w:type="character" w:customStyle="1" w:styleId="WW8Num19z2">
    <w:name w:val="WW8Num19z2"/>
    <w:rsid w:val="003037AE"/>
  </w:style>
  <w:style w:type="character" w:customStyle="1" w:styleId="WW8Num19z3">
    <w:name w:val="WW8Num19z3"/>
    <w:rsid w:val="003037AE"/>
  </w:style>
  <w:style w:type="character" w:customStyle="1" w:styleId="WW8Num19z4">
    <w:name w:val="WW8Num19z4"/>
    <w:rsid w:val="003037AE"/>
  </w:style>
  <w:style w:type="character" w:customStyle="1" w:styleId="WW8Num19z5">
    <w:name w:val="WW8Num19z5"/>
    <w:rsid w:val="003037AE"/>
  </w:style>
  <w:style w:type="character" w:customStyle="1" w:styleId="WW8Num19z6">
    <w:name w:val="WW8Num19z6"/>
    <w:rsid w:val="003037AE"/>
  </w:style>
  <w:style w:type="character" w:customStyle="1" w:styleId="WW8Num19z7">
    <w:name w:val="WW8Num19z7"/>
    <w:rsid w:val="003037AE"/>
  </w:style>
  <w:style w:type="character" w:customStyle="1" w:styleId="WW8Num19z8">
    <w:name w:val="WW8Num19z8"/>
    <w:rsid w:val="003037AE"/>
  </w:style>
  <w:style w:type="character" w:customStyle="1" w:styleId="WW8Num20z0">
    <w:name w:val="WW8Num20z0"/>
    <w:rsid w:val="003037AE"/>
    <w:rPr>
      <w:rFonts w:ascii="Courier New" w:hAnsi="Courier New" w:cs="Courier New"/>
      <w:sz w:val="22"/>
    </w:rPr>
  </w:style>
  <w:style w:type="character" w:customStyle="1" w:styleId="WW8Num20z1">
    <w:name w:val="WW8Num20z1"/>
    <w:rsid w:val="003037AE"/>
    <w:rPr>
      <w:rFonts w:ascii="Courier New" w:hAnsi="Courier New" w:cs="Courier New" w:hint="default"/>
    </w:rPr>
  </w:style>
  <w:style w:type="character" w:customStyle="1" w:styleId="WW8Num20z2">
    <w:name w:val="WW8Num20z2"/>
    <w:rsid w:val="003037AE"/>
    <w:rPr>
      <w:rFonts w:ascii="Wingdings" w:hAnsi="Wingdings" w:cs="Wingdings" w:hint="default"/>
    </w:rPr>
  </w:style>
  <w:style w:type="character" w:customStyle="1" w:styleId="WW8Num20z3">
    <w:name w:val="WW8Num20z3"/>
    <w:rsid w:val="003037AE"/>
    <w:rPr>
      <w:rFonts w:ascii="Symbol" w:hAnsi="Symbol" w:cs="Symbol" w:hint="default"/>
    </w:rPr>
  </w:style>
  <w:style w:type="character" w:customStyle="1" w:styleId="WW8Num21z0">
    <w:name w:val="WW8Num21z0"/>
    <w:rsid w:val="003037AE"/>
    <w:rPr>
      <w:b/>
      <w:color w:val="000000"/>
    </w:rPr>
  </w:style>
  <w:style w:type="character" w:customStyle="1" w:styleId="WW8Num21z1">
    <w:name w:val="WW8Num21z1"/>
    <w:rsid w:val="003037AE"/>
  </w:style>
  <w:style w:type="character" w:customStyle="1" w:styleId="WW8Num21z2">
    <w:name w:val="WW8Num21z2"/>
    <w:rsid w:val="003037AE"/>
  </w:style>
  <w:style w:type="character" w:customStyle="1" w:styleId="WW8Num21z3">
    <w:name w:val="WW8Num21z3"/>
    <w:rsid w:val="003037AE"/>
  </w:style>
  <w:style w:type="character" w:customStyle="1" w:styleId="WW8Num21z4">
    <w:name w:val="WW8Num21z4"/>
    <w:rsid w:val="003037AE"/>
  </w:style>
  <w:style w:type="character" w:customStyle="1" w:styleId="WW8Num21z5">
    <w:name w:val="WW8Num21z5"/>
    <w:rsid w:val="003037AE"/>
  </w:style>
  <w:style w:type="character" w:customStyle="1" w:styleId="WW8Num21z6">
    <w:name w:val="WW8Num21z6"/>
    <w:rsid w:val="003037AE"/>
  </w:style>
  <w:style w:type="character" w:customStyle="1" w:styleId="WW8Num21z7">
    <w:name w:val="WW8Num21z7"/>
    <w:rsid w:val="003037AE"/>
  </w:style>
  <w:style w:type="character" w:customStyle="1" w:styleId="WW8Num21z8">
    <w:name w:val="WW8Num21z8"/>
    <w:rsid w:val="003037AE"/>
  </w:style>
  <w:style w:type="character" w:customStyle="1" w:styleId="Domylnaczcionkaakapitu1">
    <w:name w:val="Domyślna czcionka akapitu1"/>
    <w:rsid w:val="003037AE"/>
  </w:style>
  <w:style w:type="character" w:customStyle="1" w:styleId="StopkaZnak">
    <w:name w:val="Stopka Znak"/>
    <w:rsid w:val="003037AE"/>
    <w:rPr>
      <w:rFonts w:ascii="Times New Roman" w:hAnsi="Times New Roman" w:cs="Times New Roman"/>
      <w:color w:val="00000A"/>
      <w:kern w:val="1"/>
      <w:sz w:val="24"/>
      <w:szCs w:val="24"/>
    </w:rPr>
  </w:style>
  <w:style w:type="character" w:customStyle="1" w:styleId="NagwekZnak">
    <w:name w:val="Nagłówek Znak"/>
    <w:rsid w:val="003037AE"/>
    <w:rPr>
      <w:rFonts w:ascii="Times New Roman" w:hAnsi="Times New Roman" w:cs="Times New Roman"/>
      <w:color w:val="00000A"/>
      <w:kern w:val="1"/>
      <w:sz w:val="24"/>
      <w:szCs w:val="24"/>
    </w:rPr>
  </w:style>
  <w:style w:type="character" w:customStyle="1" w:styleId="TekstdymkaZnak">
    <w:name w:val="Tekst dymka Znak"/>
    <w:rsid w:val="003037AE"/>
    <w:rPr>
      <w:rFonts w:ascii="Segoe UI" w:hAnsi="Segoe UI" w:cs="Segoe UI"/>
      <w:color w:val="00000A"/>
      <w:kern w:val="1"/>
      <w:sz w:val="18"/>
      <w:szCs w:val="18"/>
    </w:rPr>
  </w:style>
  <w:style w:type="character" w:customStyle="1" w:styleId="TekstprzypisudolnegoZnak">
    <w:name w:val="Tekst przypisu dolnego Znak"/>
    <w:rsid w:val="003037AE"/>
    <w:rPr>
      <w:rFonts w:ascii="Times New Roman" w:hAnsi="Times New Roman" w:cs="Times New Roman"/>
      <w:color w:val="00000A"/>
      <w:kern w:val="1"/>
    </w:rPr>
  </w:style>
  <w:style w:type="character" w:customStyle="1" w:styleId="Odwoaniedokomentarza1">
    <w:name w:val="Odwołanie do komentarza1"/>
    <w:rsid w:val="003037AE"/>
    <w:rPr>
      <w:sz w:val="16"/>
      <w:szCs w:val="16"/>
    </w:rPr>
  </w:style>
  <w:style w:type="character" w:customStyle="1" w:styleId="TekstkomentarzaZnak">
    <w:name w:val="Tekst komentarza Znak"/>
    <w:rsid w:val="003037AE"/>
    <w:rPr>
      <w:rFonts w:ascii="Times New Roman" w:hAnsi="Times New Roman" w:cs="Times New Roman"/>
      <w:color w:val="00000A"/>
      <w:kern w:val="1"/>
    </w:rPr>
  </w:style>
  <w:style w:type="character" w:customStyle="1" w:styleId="Znakiprzypiswdolnych">
    <w:name w:val="Znaki przypisów dolnych"/>
    <w:rsid w:val="003037AE"/>
    <w:rPr>
      <w:vertAlign w:val="superscript"/>
    </w:rPr>
  </w:style>
  <w:style w:type="character" w:customStyle="1" w:styleId="TematkomentarzaZnak">
    <w:name w:val="Temat komentarza Znak"/>
    <w:rsid w:val="003037AE"/>
    <w:rPr>
      <w:rFonts w:ascii="Times New Roman" w:hAnsi="Times New Roman" w:cs="Times New Roman"/>
      <w:b/>
      <w:bCs/>
      <w:color w:val="00000A"/>
      <w:kern w:val="1"/>
    </w:rPr>
  </w:style>
  <w:style w:type="character" w:customStyle="1" w:styleId="AkapitzlistZnak">
    <w:name w:val="Akapit z listą Znak"/>
    <w:rsid w:val="003037AE"/>
    <w:rPr>
      <w:rFonts w:cs="Calibri"/>
      <w:color w:val="00000A"/>
      <w:kern w:val="1"/>
      <w:sz w:val="22"/>
      <w:szCs w:val="22"/>
    </w:rPr>
  </w:style>
  <w:style w:type="character" w:styleId="Hipercze">
    <w:name w:val="Hyperlink"/>
    <w:rsid w:val="003037AE"/>
    <w:rPr>
      <w:color w:val="0563C1"/>
      <w:u w:val="single"/>
    </w:rPr>
  </w:style>
  <w:style w:type="character" w:customStyle="1" w:styleId="Nierozpoznanawzmianka1">
    <w:name w:val="Nierozpoznana wzmianka1"/>
    <w:rsid w:val="003037AE"/>
    <w:rPr>
      <w:color w:val="605E5C"/>
      <w:shd w:val="clear" w:color="auto" w:fill="E1DFDD"/>
    </w:rPr>
  </w:style>
  <w:style w:type="character" w:customStyle="1" w:styleId="Odwoanieprzypisudolnego1">
    <w:name w:val="Odwołanie przypisu dolnego1"/>
    <w:rsid w:val="003037AE"/>
    <w:rPr>
      <w:vertAlign w:val="superscript"/>
    </w:rPr>
  </w:style>
  <w:style w:type="character" w:customStyle="1" w:styleId="Znakiprzypiswkocowych">
    <w:name w:val="Znaki przypisów końcowych"/>
    <w:rsid w:val="003037AE"/>
    <w:rPr>
      <w:vertAlign w:val="superscript"/>
    </w:rPr>
  </w:style>
  <w:style w:type="character" w:customStyle="1" w:styleId="WW-Znakiprzypiswkocowych">
    <w:name w:val="WW-Znaki przypisów końcowych"/>
    <w:rsid w:val="003037AE"/>
  </w:style>
  <w:style w:type="character" w:customStyle="1" w:styleId="Odwoanieprzypisukocowego1">
    <w:name w:val="Odwołanie przypisu końcowego1"/>
    <w:rsid w:val="003037AE"/>
    <w:rPr>
      <w:vertAlign w:val="superscript"/>
    </w:rPr>
  </w:style>
  <w:style w:type="character" w:styleId="Odwoanieprzypisudolnego">
    <w:name w:val="footnote reference"/>
    <w:rsid w:val="003037AE"/>
    <w:rPr>
      <w:vertAlign w:val="superscript"/>
    </w:rPr>
  </w:style>
  <w:style w:type="character" w:styleId="Odwoanieprzypisukocowego">
    <w:name w:val="endnote reference"/>
    <w:rsid w:val="003037AE"/>
    <w:rPr>
      <w:vertAlign w:val="superscript"/>
    </w:rPr>
  </w:style>
  <w:style w:type="paragraph" w:customStyle="1" w:styleId="Nagwek2">
    <w:name w:val="Nagłówek2"/>
    <w:basedOn w:val="Normalny"/>
    <w:next w:val="Tekstpodstawowy"/>
    <w:rsid w:val="003037A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3037AE"/>
    <w:pPr>
      <w:spacing w:after="120"/>
    </w:pPr>
  </w:style>
  <w:style w:type="paragraph" w:styleId="Lista">
    <w:name w:val="List"/>
    <w:basedOn w:val="Tekstpodstawowy"/>
    <w:rsid w:val="003037AE"/>
    <w:rPr>
      <w:rFonts w:cs="Arial"/>
    </w:rPr>
  </w:style>
  <w:style w:type="paragraph" w:customStyle="1" w:styleId="Podpis2">
    <w:name w:val="Podpis2"/>
    <w:basedOn w:val="Normalny"/>
    <w:rsid w:val="003037A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3037AE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rsid w:val="003037A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rsid w:val="003037AE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3037AE"/>
  </w:style>
  <w:style w:type="paragraph" w:styleId="Akapitzlist">
    <w:name w:val="List Paragraph"/>
    <w:basedOn w:val="Normalny"/>
    <w:qFormat/>
    <w:rsid w:val="003037A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Normalny"/>
    <w:rsid w:val="003037AE"/>
    <w:pPr>
      <w:spacing w:before="280" w:after="119"/>
    </w:pPr>
    <w:rPr>
      <w:color w:val="000000"/>
    </w:rPr>
  </w:style>
  <w:style w:type="paragraph" w:styleId="Nagwek">
    <w:name w:val="header"/>
    <w:basedOn w:val="Normalny"/>
    <w:rsid w:val="003037AE"/>
  </w:style>
  <w:style w:type="paragraph" w:customStyle="1" w:styleId="Standard">
    <w:name w:val="Standard"/>
    <w:rsid w:val="003037AE"/>
    <w:pPr>
      <w:widowControl w:val="0"/>
      <w:suppressAutoHyphens/>
      <w:textAlignment w:val="baseline"/>
    </w:pPr>
    <w:rPr>
      <w:rFonts w:ascii="Liberation Serif" w:eastAsia="PMingLiU" w:hAnsi="Liberation Serif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3037A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037AE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sid w:val="003037A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037AE"/>
    <w:rPr>
      <w:sz w:val="20"/>
      <w:szCs w:val="20"/>
    </w:rPr>
  </w:style>
  <w:style w:type="paragraph" w:customStyle="1" w:styleId="Tekstkomentarza1">
    <w:name w:val="Tekst komentarza1"/>
    <w:basedOn w:val="Normalny"/>
    <w:rsid w:val="003037A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3037AE"/>
    <w:rPr>
      <w:b/>
      <w:bCs/>
    </w:rPr>
  </w:style>
  <w:style w:type="paragraph" w:customStyle="1" w:styleId="arimr">
    <w:name w:val="arimr"/>
    <w:basedOn w:val="Normalny"/>
    <w:rsid w:val="003037AE"/>
    <w:pPr>
      <w:suppressAutoHyphens w:val="0"/>
      <w:snapToGrid w:val="0"/>
      <w:spacing w:line="360" w:lineRule="auto"/>
    </w:pPr>
    <w:rPr>
      <w:color w:val="auto"/>
      <w:szCs w:val="20"/>
      <w:lang w:val="en-US"/>
    </w:rPr>
  </w:style>
  <w:style w:type="paragraph" w:styleId="Bezodstpw">
    <w:name w:val="No Spacing"/>
    <w:qFormat/>
    <w:rsid w:val="003037AE"/>
    <w:pPr>
      <w:widowControl w:val="0"/>
      <w:suppressAutoHyphens/>
    </w:pPr>
    <w:rPr>
      <w:color w:val="00000A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3037AE"/>
    <w:pPr>
      <w:suppressLineNumbers/>
    </w:pPr>
  </w:style>
  <w:style w:type="paragraph" w:customStyle="1" w:styleId="Nagwektabeli">
    <w:name w:val="Nagłówek tabeli"/>
    <w:basedOn w:val="Zawartotabeli"/>
    <w:rsid w:val="003037AE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3037AE"/>
    <w:pPr>
      <w:suppressLineNumbers/>
      <w:textAlignment w:val="auto"/>
    </w:pPr>
    <w:rPr>
      <w:rFonts w:ascii="Times New Roman" w:eastAsia="SimSun" w:hAnsi="Times New Roman" w:cs="Lucida Sans"/>
    </w:rPr>
  </w:style>
  <w:style w:type="paragraph" w:customStyle="1" w:styleId="normaltableau">
    <w:name w:val="normal_tableau"/>
    <w:basedOn w:val="Normalny"/>
    <w:rsid w:val="00F21B24"/>
    <w:pPr>
      <w:widowControl/>
      <w:suppressAutoHyphens w:val="0"/>
      <w:spacing w:before="120" w:after="120"/>
      <w:jc w:val="both"/>
    </w:pPr>
    <w:rPr>
      <w:rFonts w:ascii="Optima" w:hAnsi="Optima"/>
      <w:color w:val="auto"/>
      <w:kern w:val="0"/>
      <w:sz w:val="22"/>
      <w:szCs w:val="22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4ADDE-D8EB-435E-832B-36725FD9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Dorotka</dc:creator>
  <cp:lastModifiedBy>adam adam</cp:lastModifiedBy>
  <cp:revision>2</cp:revision>
  <cp:lastPrinted>2021-12-06T08:37:00Z</cp:lastPrinted>
  <dcterms:created xsi:type="dcterms:W3CDTF">2025-11-25T16:29:00Z</dcterms:created>
  <dcterms:modified xsi:type="dcterms:W3CDTF">2025-11-25T16:29:00Z</dcterms:modified>
</cp:coreProperties>
</file>